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13" w:line="200" w:lineRule="exact"/>
      </w:pPr>
    </w:p>
    <w:p w:rsidR="004B0CDC" w:rsidRDefault="004D6B09">
      <w:pPr>
        <w:spacing w:line="580" w:lineRule="exact"/>
        <w:ind w:left="254" w:right="175"/>
        <w:jc w:val="center"/>
        <w:rPr>
          <w:rFonts w:ascii="Arial" w:eastAsia="Arial" w:hAnsi="Arial" w:cs="Arial"/>
          <w:sz w:val="42"/>
          <w:szCs w:val="42"/>
        </w:rPr>
      </w:pPr>
      <w:r>
        <w:rPr>
          <w:rFonts w:ascii="Arial" w:eastAsia="Arial" w:hAnsi="Arial" w:cs="Arial"/>
          <w:spacing w:val="1"/>
          <w:position w:val="-1"/>
          <w:sz w:val="52"/>
          <w:szCs w:val="52"/>
        </w:rPr>
        <w:t>E</w:t>
      </w:r>
      <w:r>
        <w:rPr>
          <w:rFonts w:ascii="Arial" w:eastAsia="Arial" w:hAnsi="Arial" w:cs="Arial"/>
          <w:position w:val="-1"/>
          <w:sz w:val="42"/>
          <w:szCs w:val="42"/>
        </w:rPr>
        <w:t>V</w:t>
      </w:r>
      <w:r>
        <w:rPr>
          <w:rFonts w:ascii="Arial" w:eastAsia="Arial" w:hAnsi="Arial" w:cs="Arial"/>
          <w:spacing w:val="1"/>
          <w:position w:val="-1"/>
          <w:sz w:val="42"/>
          <w:szCs w:val="42"/>
        </w:rPr>
        <w:t>A</w:t>
      </w:r>
      <w:r>
        <w:rPr>
          <w:rFonts w:ascii="Arial" w:eastAsia="Arial" w:hAnsi="Arial" w:cs="Arial"/>
          <w:position w:val="-1"/>
          <w:sz w:val="42"/>
          <w:szCs w:val="42"/>
        </w:rPr>
        <w:t>L</w:t>
      </w:r>
      <w:r>
        <w:rPr>
          <w:rFonts w:ascii="Arial" w:eastAsia="Arial" w:hAnsi="Arial" w:cs="Arial"/>
          <w:spacing w:val="-2"/>
          <w:position w:val="-1"/>
          <w:sz w:val="42"/>
          <w:szCs w:val="42"/>
        </w:rPr>
        <w:t>U</w:t>
      </w:r>
      <w:r>
        <w:rPr>
          <w:rFonts w:ascii="Arial" w:eastAsia="Arial" w:hAnsi="Arial" w:cs="Arial"/>
          <w:position w:val="-1"/>
          <w:sz w:val="42"/>
          <w:szCs w:val="42"/>
        </w:rPr>
        <w:t>AC</w:t>
      </w:r>
      <w:r>
        <w:rPr>
          <w:rFonts w:ascii="Arial" w:eastAsia="Arial" w:hAnsi="Arial" w:cs="Arial"/>
          <w:spacing w:val="-2"/>
          <w:position w:val="-1"/>
          <w:sz w:val="42"/>
          <w:szCs w:val="42"/>
        </w:rPr>
        <w:t>I</w:t>
      </w:r>
      <w:r>
        <w:rPr>
          <w:rFonts w:ascii="Arial" w:eastAsia="Arial" w:hAnsi="Arial" w:cs="Arial"/>
          <w:position w:val="-1"/>
          <w:sz w:val="42"/>
          <w:szCs w:val="42"/>
        </w:rPr>
        <w:t xml:space="preserve">ÓN DE </w:t>
      </w:r>
      <w:bookmarkStart w:id="0" w:name="_GoBack"/>
      <w:bookmarkEnd w:id="0"/>
      <w:r>
        <w:rPr>
          <w:rFonts w:ascii="Arial" w:eastAsia="Arial" w:hAnsi="Arial" w:cs="Arial"/>
          <w:position w:val="-1"/>
          <w:sz w:val="42"/>
          <w:szCs w:val="42"/>
        </w:rPr>
        <w:t>LA I</w:t>
      </w:r>
      <w:r>
        <w:rPr>
          <w:rFonts w:ascii="Arial" w:eastAsia="Arial" w:hAnsi="Arial" w:cs="Arial"/>
          <w:spacing w:val="-1"/>
          <w:position w:val="-1"/>
          <w:sz w:val="42"/>
          <w:szCs w:val="42"/>
        </w:rPr>
        <w:t>N</w:t>
      </w:r>
      <w:r>
        <w:rPr>
          <w:rFonts w:ascii="Arial" w:eastAsia="Arial" w:hAnsi="Arial" w:cs="Arial"/>
          <w:position w:val="-1"/>
          <w:sz w:val="42"/>
          <w:szCs w:val="42"/>
        </w:rPr>
        <w:t>CORP</w:t>
      </w:r>
      <w:r>
        <w:rPr>
          <w:rFonts w:ascii="Arial" w:eastAsia="Arial" w:hAnsi="Arial" w:cs="Arial"/>
          <w:spacing w:val="1"/>
          <w:position w:val="-1"/>
          <w:sz w:val="42"/>
          <w:szCs w:val="42"/>
        </w:rPr>
        <w:t>O</w:t>
      </w:r>
      <w:r>
        <w:rPr>
          <w:rFonts w:ascii="Arial" w:eastAsia="Arial" w:hAnsi="Arial" w:cs="Arial"/>
          <w:position w:val="-1"/>
          <w:sz w:val="42"/>
          <w:szCs w:val="42"/>
        </w:rPr>
        <w:t>RACIÓN DE</w:t>
      </w:r>
    </w:p>
    <w:p w:rsidR="004B0CDC" w:rsidRDefault="00524B97">
      <w:pPr>
        <w:spacing w:before="7" w:line="660" w:lineRule="exact"/>
        <w:ind w:left="1026" w:right="943"/>
        <w:jc w:val="center"/>
        <w:rPr>
          <w:rFonts w:ascii="Arial" w:eastAsia="Arial" w:hAnsi="Arial" w:cs="Arial"/>
          <w:sz w:val="34"/>
          <w:szCs w:val="3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ge">
                  <wp:posOffset>8600440</wp:posOffset>
                </wp:positionV>
                <wp:extent cx="1828800" cy="0"/>
                <wp:effectExtent l="13970" t="8890" r="5080" b="1016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702" y="13544"/>
                          <a:chExt cx="2880" cy="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702" y="13544"/>
                            <a:ext cx="2880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880"/>
                              <a:gd name="T2" fmla="+- 0 4582 170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85.1pt;margin-top:677.2pt;width:2in;height:0;z-index:-251660800;mso-position-horizontal-relative:page;mso-position-vertical-relative:page" coordorigin="1702,13544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">
                <v:shape id="Freeform 13" o:spid="_x0000_s1027" style="position:absolute;left:1702;top:13544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yi2MEA&#10;AADbAAAADwAAAGRycy9kb3ducmV2LnhtbERPTYvCMBC9C/6HMII3TdVd0WoUEQRB92D1oLexGdti&#10;MylN1O6/NwsL3ubxPme+bEwpnlS7wrKCQT8CQZxaXXCm4HTc9CYgnEfWWFomBb/kYLlot+YYa/vi&#10;Az0Tn4kQwi5GBbn3VSylS3My6Pq2Ig7czdYGfYB1JnWNrxBuSjmMorE0WHBoyLGidU7pPXkYBfvk&#10;5C7XrZnuvjc/569H4gtz0Ep1O81qBsJT4z/if/dWh/kj+PslHC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MotjBAAAA2wAAAA8AAAAAAAAAAAAAAAAAmAIAAGRycy9kb3du&#10;cmV2LnhtbFBLBQYAAAAABAAEAPUAAACGAwAAAAA=&#10;" path="m,l2880,e" filled="f" strokeweight=".24697mm">
                  <v:path arrowok="t" o:connecttype="custom" o:connectlocs="0,0;2880,0" o:connectangles="0,0"/>
                </v:shape>
                <w10:wrap anchorx="page" anchory="page"/>
              </v:group>
            </w:pict>
          </mc:Fallback>
        </mc:AlternateContent>
      </w:r>
      <w:r w:rsidR="004D6B09">
        <w:rPr>
          <w:rFonts w:ascii="Arial" w:eastAsia="Arial" w:hAnsi="Arial" w:cs="Arial"/>
          <w:position w:val="-3"/>
          <w:sz w:val="42"/>
          <w:szCs w:val="42"/>
        </w:rPr>
        <w:t>LAS</w:t>
      </w:r>
      <w:r w:rsidR="004D6B09">
        <w:rPr>
          <w:rFonts w:ascii="Arial" w:eastAsia="Arial" w:hAnsi="Arial" w:cs="Arial"/>
          <w:spacing w:val="2"/>
          <w:position w:val="-3"/>
          <w:sz w:val="42"/>
          <w:szCs w:val="42"/>
        </w:rPr>
        <w:t xml:space="preserve"> </w:t>
      </w:r>
      <w:r w:rsidR="004D6B09">
        <w:rPr>
          <w:rFonts w:ascii="Arial" w:eastAsia="Arial" w:hAnsi="Arial" w:cs="Arial"/>
          <w:position w:val="-3"/>
          <w:sz w:val="52"/>
          <w:szCs w:val="52"/>
        </w:rPr>
        <w:t>T</w:t>
      </w:r>
      <w:r w:rsidR="004D6B09">
        <w:rPr>
          <w:rFonts w:ascii="Arial" w:eastAsia="Arial" w:hAnsi="Arial" w:cs="Arial"/>
          <w:spacing w:val="-2"/>
          <w:position w:val="-3"/>
          <w:sz w:val="52"/>
          <w:szCs w:val="52"/>
        </w:rPr>
        <w:t>I</w:t>
      </w:r>
      <w:r w:rsidR="004D6B09">
        <w:rPr>
          <w:rFonts w:ascii="Arial" w:eastAsia="Arial" w:hAnsi="Arial" w:cs="Arial"/>
          <w:position w:val="-3"/>
          <w:sz w:val="52"/>
          <w:szCs w:val="52"/>
        </w:rPr>
        <w:t>C</w:t>
      </w:r>
      <w:r w:rsidR="004D6B09">
        <w:rPr>
          <w:rFonts w:ascii="Arial" w:eastAsia="Arial" w:hAnsi="Arial" w:cs="Arial"/>
          <w:spacing w:val="-25"/>
          <w:position w:val="-3"/>
          <w:sz w:val="52"/>
          <w:szCs w:val="52"/>
        </w:rPr>
        <w:t xml:space="preserve"> </w:t>
      </w:r>
      <w:r w:rsidR="004D6B09">
        <w:rPr>
          <w:rFonts w:ascii="Arial" w:eastAsia="Arial" w:hAnsi="Arial" w:cs="Arial"/>
          <w:position w:val="-3"/>
          <w:sz w:val="42"/>
          <w:szCs w:val="42"/>
        </w:rPr>
        <w:t>AL</w:t>
      </w:r>
      <w:r w:rsidR="004D6B09">
        <w:rPr>
          <w:rFonts w:ascii="Arial" w:eastAsia="Arial" w:hAnsi="Arial" w:cs="Arial"/>
          <w:spacing w:val="-2"/>
          <w:position w:val="-3"/>
          <w:sz w:val="42"/>
          <w:szCs w:val="42"/>
        </w:rPr>
        <w:t xml:space="preserve"> </w:t>
      </w:r>
      <w:r w:rsidR="004D6B09">
        <w:rPr>
          <w:rFonts w:ascii="Arial" w:eastAsia="Arial" w:hAnsi="Arial" w:cs="Arial"/>
          <w:spacing w:val="1"/>
          <w:position w:val="-3"/>
          <w:sz w:val="42"/>
          <w:szCs w:val="42"/>
        </w:rPr>
        <w:t>S</w:t>
      </w:r>
      <w:r w:rsidR="004D6B09">
        <w:rPr>
          <w:rFonts w:ascii="Arial" w:eastAsia="Arial" w:hAnsi="Arial" w:cs="Arial"/>
          <w:position w:val="-3"/>
          <w:sz w:val="42"/>
          <w:szCs w:val="42"/>
        </w:rPr>
        <w:t>I</w:t>
      </w:r>
      <w:r w:rsidR="004D6B09">
        <w:rPr>
          <w:rFonts w:ascii="Arial" w:eastAsia="Arial" w:hAnsi="Arial" w:cs="Arial"/>
          <w:spacing w:val="1"/>
          <w:position w:val="-3"/>
          <w:sz w:val="42"/>
          <w:szCs w:val="42"/>
        </w:rPr>
        <w:t>S</w:t>
      </w:r>
      <w:r w:rsidR="004D6B09">
        <w:rPr>
          <w:rFonts w:ascii="Arial" w:eastAsia="Arial" w:hAnsi="Arial" w:cs="Arial"/>
          <w:spacing w:val="-2"/>
          <w:position w:val="-3"/>
          <w:sz w:val="42"/>
          <w:szCs w:val="42"/>
        </w:rPr>
        <w:t>T</w:t>
      </w:r>
      <w:r w:rsidR="004D6B09">
        <w:rPr>
          <w:rFonts w:ascii="Arial" w:eastAsia="Arial" w:hAnsi="Arial" w:cs="Arial"/>
          <w:position w:val="-3"/>
          <w:sz w:val="42"/>
          <w:szCs w:val="42"/>
        </w:rPr>
        <w:t>EMA DIDÁCTIC</w:t>
      </w:r>
      <w:r w:rsidR="004D6B09">
        <w:rPr>
          <w:rFonts w:ascii="Arial" w:eastAsia="Arial" w:hAnsi="Arial" w:cs="Arial"/>
          <w:spacing w:val="1"/>
          <w:position w:val="-3"/>
          <w:sz w:val="42"/>
          <w:szCs w:val="42"/>
        </w:rPr>
        <w:t>O</w:t>
      </w:r>
      <w:r w:rsidR="004D6B09">
        <w:rPr>
          <w:rFonts w:ascii="Arial" w:eastAsia="Arial" w:hAnsi="Arial" w:cs="Arial"/>
          <w:position w:val="21"/>
          <w:sz w:val="34"/>
          <w:szCs w:val="34"/>
        </w:rPr>
        <w:t>1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17" w:line="200" w:lineRule="exact"/>
      </w:pPr>
    </w:p>
    <w:p w:rsidR="004B0CDC" w:rsidRDefault="004D6B09">
      <w:pPr>
        <w:spacing w:before="42"/>
        <w:ind w:left="102"/>
        <w:rPr>
          <w:rFonts w:ascii="Calibri" w:eastAsia="Calibri" w:hAnsi="Calibri" w:cs="Calibri"/>
        </w:rPr>
        <w:sectPr w:rsidR="004B0CDC">
          <w:footerReference w:type="default" r:id="rId8"/>
          <w:pgSz w:w="12240" w:h="15840"/>
          <w:pgMar w:top="1480" w:right="1580" w:bottom="280" w:left="1600" w:header="0" w:footer="1303" w:gutter="0"/>
          <w:pgNumType w:start="1"/>
          <w:cols w:space="720"/>
        </w:sectPr>
      </w:pPr>
      <w:r>
        <w:rPr>
          <w:rFonts w:ascii="Arial" w:eastAsia="Arial" w:hAnsi="Arial" w:cs="Arial"/>
          <w:position w:val="10"/>
          <w:sz w:val="14"/>
          <w:szCs w:val="14"/>
        </w:rPr>
        <w:t>1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Che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3"/>
        </w:rPr>
        <w:t>1</w:t>
      </w:r>
      <w:r>
        <w:rPr>
          <w:rFonts w:ascii="Calibri" w:eastAsia="Calibri" w:hAnsi="Calibri" w:cs="Calibri"/>
        </w:rPr>
        <w:t>991</w:t>
      </w:r>
    </w:p>
    <w:p w:rsidR="004B0CDC" w:rsidRDefault="004D6B09">
      <w:pPr>
        <w:spacing w:before="51"/>
        <w:ind w:left="102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  <w:u w:val="thick" w:color="000000"/>
        </w:rPr>
        <w:lastRenderedPageBreak/>
        <w:t>Co</w:t>
      </w:r>
      <w:r>
        <w:rPr>
          <w:rFonts w:ascii="Arial" w:eastAsia="Arial" w:hAnsi="Arial" w:cs="Arial"/>
          <w:b/>
          <w:spacing w:val="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sz w:val="32"/>
          <w:szCs w:val="32"/>
          <w:u w:val="thick" w:color="000000"/>
        </w:rPr>
        <w:t>te</w:t>
      </w:r>
      <w:r>
        <w:rPr>
          <w:rFonts w:ascii="Arial" w:eastAsia="Arial" w:hAnsi="Arial" w:cs="Arial"/>
          <w:b/>
          <w:spacing w:val="-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spacing w:val="2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sz w:val="32"/>
          <w:szCs w:val="32"/>
          <w:u w:val="thick" w:color="000000"/>
        </w:rPr>
        <w:t>do</w:t>
      </w:r>
    </w:p>
    <w:p w:rsidR="004B0CDC" w:rsidRDefault="004D6B09">
      <w:pPr>
        <w:spacing w:before="6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ntes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7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3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ata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39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3</w:t>
      </w:r>
    </w:p>
    <w:p w:rsidR="004B0CDC" w:rsidRDefault="004D6B09">
      <w:pPr>
        <w:spacing w:before="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3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</w:t>
      </w:r>
      <w:r>
        <w:rPr>
          <w:rFonts w:ascii="Cambria" w:eastAsia="Cambria" w:hAnsi="Cambria" w:cs="Cambria"/>
          <w:spacing w:val="9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3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4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5</w:t>
      </w:r>
    </w:p>
    <w:p w:rsidR="004B0CDC" w:rsidRDefault="004D6B09">
      <w:pPr>
        <w:spacing w:before="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3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6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>s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7</w:t>
      </w:r>
    </w:p>
    <w:p w:rsidR="004B0CDC" w:rsidRDefault="004D6B09">
      <w:pPr>
        <w:spacing w:before="1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úc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ático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7</w:t>
      </w:r>
    </w:p>
    <w:p w:rsidR="004B0CDC" w:rsidRDefault="004D6B09">
      <w:pPr>
        <w:spacing w:line="240" w:lineRule="exact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úc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ático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7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urac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7</w:t>
      </w:r>
    </w:p>
    <w:p w:rsidR="004B0CDC" w:rsidRDefault="004D6B09">
      <w:pPr>
        <w:spacing w:before="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9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8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9</w:t>
      </w:r>
    </w:p>
    <w:p w:rsidR="004B0CDC" w:rsidRDefault="004D6B09">
      <w:pPr>
        <w:spacing w:before="1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Cl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-2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9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9</w:t>
      </w:r>
    </w:p>
    <w:p w:rsidR="004B0CDC" w:rsidRDefault="004D6B09">
      <w:pPr>
        <w:spacing w:before="1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O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</w:t>
      </w:r>
      <w:r>
        <w:rPr>
          <w:rFonts w:ascii="Cambria" w:eastAsia="Cambria" w:hAnsi="Cambria" w:cs="Cambria"/>
          <w:spacing w:val="10"/>
          <w:sz w:val="22"/>
          <w:szCs w:val="22"/>
        </w:rPr>
        <w:t>.</w:t>
      </w:r>
      <w:r>
        <w:rPr>
          <w:rFonts w:ascii="Cambria" w:eastAsia="Cambria" w:hAnsi="Cambria" w:cs="Cambria"/>
          <w:sz w:val="22"/>
          <w:szCs w:val="22"/>
        </w:rPr>
        <w:t>9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0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10</w:t>
      </w:r>
    </w:p>
    <w:p w:rsidR="004B0CDC" w:rsidRDefault="004D6B09">
      <w:pPr>
        <w:spacing w:before="1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Cl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-28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13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13</w:t>
      </w:r>
    </w:p>
    <w:p w:rsidR="004B0CDC" w:rsidRDefault="004D6B09">
      <w:pPr>
        <w:spacing w:before="1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13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0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13</w:t>
      </w:r>
    </w:p>
    <w:p w:rsidR="004B0CDC" w:rsidRDefault="004D6B09">
      <w:pPr>
        <w:spacing w:before="1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Cl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-2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14</w:t>
      </w:r>
    </w:p>
    <w:p w:rsidR="004B0CDC" w:rsidRDefault="004D6B09">
      <w:pPr>
        <w:spacing w:line="240" w:lineRule="exact"/>
        <w:ind w:left="541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14</w:t>
      </w:r>
    </w:p>
    <w:p w:rsidR="004B0CDC" w:rsidRDefault="004D6B09">
      <w:pPr>
        <w:spacing w:before="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14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14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>s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15</w:t>
      </w:r>
    </w:p>
    <w:p w:rsidR="004B0CDC" w:rsidRDefault="004D6B09">
      <w:pPr>
        <w:spacing w:before="1"/>
        <w:ind w:left="102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el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15</w:t>
      </w:r>
    </w:p>
    <w:p w:rsidR="004B0CDC" w:rsidRDefault="004D6B09">
      <w:pPr>
        <w:spacing w:line="240" w:lineRule="exact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>s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z w:val="22"/>
          <w:szCs w:val="22"/>
        </w:rPr>
        <w:t>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15</w:t>
      </w:r>
    </w:p>
    <w:p w:rsidR="004B0CDC" w:rsidRDefault="004D6B09">
      <w:pPr>
        <w:spacing w:before="1"/>
        <w:ind w:left="323"/>
        <w:rPr>
          <w:rFonts w:ascii="Cambria" w:eastAsia="Cambria" w:hAnsi="Cambria" w:cs="Cambria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15</w:t>
      </w:r>
    </w:p>
    <w:p w:rsidR="004B0CDC" w:rsidRDefault="004D6B09">
      <w:pPr>
        <w:spacing w:line="240" w:lineRule="exact"/>
        <w:ind w:left="102"/>
        <w:rPr>
          <w:rFonts w:ascii="Cambria" w:eastAsia="Cambria" w:hAnsi="Cambria" w:cs="Cambria"/>
          <w:sz w:val="22"/>
          <w:szCs w:val="22"/>
        </w:rPr>
        <w:sectPr w:rsidR="004B0CDC">
          <w:pgSz w:w="12240" w:h="15840"/>
          <w:pgMar w:top="1360" w:right="1580" w:bottom="280" w:left="1600" w:header="0" w:footer="130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el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16</w:t>
      </w:r>
    </w:p>
    <w:p w:rsidR="004B0CDC" w:rsidRDefault="004B0CDC">
      <w:pPr>
        <w:spacing w:before="2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spacing w:line="580" w:lineRule="exact"/>
        <w:ind w:left="102" w:right="367"/>
        <w:jc w:val="both"/>
        <w:rPr>
          <w:rFonts w:ascii="Arial" w:eastAsia="Arial" w:hAnsi="Arial" w:cs="Arial"/>
          <w:sz w:val="42"/>
          <w:szCs w:val="42"/>
        </w:rPr>
      </w:pPr>
      <w:r>
        <w:rPr>
          <w:rFonts w:ascii="Arial" w:eastAsia="Arial" w:hAnsi="Arial" w:cs="Arial"/>
          <w:spacing w:val="1"/>
          <w:position w:val="-1"/>
          <w:sz w:val="52"/>
          <w:szCs w:val="52"/>
        </w:rPr>
        <w:t>E</w:t>
      </w:r>
      <w:r>
        <w:rPr>
          <w:rFonts w:ascii="Arial" w:eastAsia="Arial" w:hAnsi="Arial" w:cs="Arial"/>
          <w:position w:val="-1"/>
          <w:sz w:val="42"/>
          <w:szCs w:val="42"/>
        </w:rPr>
        <w:t>V</w:t>
      </w:r>
      <w:r>
        <w:rPr>
          <w:rFonts w:ascii="Arial" w:eastAsia="Arial" w:hAnsi="Arial" w:cs="Arial"/>
          <w:spacing w:val="1"/>
          <w:position w:val="-1"/>
          <w:sz w:val="42"/>
          <w:szCs w:val="42"/>
        </w:rPr>
        <w:t>A</w:t>
      </w:r>
      <w:r>
        <w:rPr>
          <w:rFonts w:ascii="Arial" w:eastAsia="Arial" w:hAnsi="Arial" w:cs="Arial"/>
          <w:position w:val="-1"/>
          <w:sz w:val="42"/>
          <w:szCs w:val="42"/>
        </w:rPr>
        <w:t>L</w:t>
      </w:r>
      <w:r>
        <w:rPr>
          <w:rFonts w:ascii="Arial" w:eastAsia="Arial" w:hAnsi="Arial" w:cs="Arial"/>
          <w:spacing w:val="-2"/>
          <w:position w:val="-1"/>
          <w:sz w:val="42"/>
          <w:szCs w:val="42"/>
        </w:rPr>
        <w:t>U</w:t>
      </w:r>
      <w:r>
        <w:rPr>
          <w:rFonts w:ascii="Arial" w:eastAsia="Arial" w:hAnsi="Arial" w:cs="Arial"/>
          <w:position w:val="-1"/>
          <w:sz w:val="42"/>
          <w:szCs w:val="42"/>
        </w:rPr>
        <w:t>AC</w:t>
      </w:r>
      <w:r>
        <w:rPr>
          <w:rFonts w:ascii="Arial" w:eastAsia="Arial" w:hAnsi="Arial" w:cs="Arial"/>
          <w:spacing w:val="-2"/>
          <w:position w:val="-1"/>
          <w:sz w:val="42"/>
          <w:szCs w:val="42"/>
        </w:rPr>
        <w:t>I</w:t>
      </w:r>
      <w:r>
        <w:rPr>
          <w:rFonts w:ascii="Arial" w:eastAsia="Arial" w:hAnsi="Arial" w:cs="Arial"/>
          <w:position w:val="-1"/>
          <w:sz w:val="42"/>
          <w:szCs w:val="42"/>
        </w:rPr>
        <w:t>ÓN DE LA I</w:t>
      </w:r>
      <w:r>
        <w:rPr>
          <w:rFonts w:ascii="Arial" w:eastAsia="Arial" w:hAnsi="Arial" w:cs="Arial"/>
          <w:spacing w:val="-1"/>
          <w:position w:val="-1"/>
          <w:sz w:val="42"/>
          <w:szCs w:val="42"/>
        </w:rPr>
        <w:t>N</w:t>
      </w:r>
      <w:r>
        <w:rPr>
          <w:rFonts w:ascii="Arial" w:eastAsia="Arial" w:hAnsi="Arial" w:cs="Arial"/>
          <w:position w:val="-1"/>
          <w:sz w:val="42"/>
          <w:szCs w:val="42"/>
        </w:rPr>
        <w:t>CORP</w:t>
      </w:r>
      <w:r>
        <w:rPr>
          <w:rFonts w:ascii="Arial" w:eastAsia="Arial" w:hAnsi="Arial" w:cs="Arial"/>
          <w:spacing w:val="1"/>
          <w:position w:val="-1"/>
          <w:sz w:val="42"/>
          <w:szCs w:val="42"/>
        </w:rPr>
        <w:t>O</w:t>
      </w:r>
      <w:r>
        <w:rPr>
          <w:rFonts w:ascii="Arial" w:eastAsia="Arial" w:hAnsi="Arial" w:cs="Arial"/>
          <w:position w:val="-1"/>
          <w:sz w:val="42"/>
          <w:szCs w:val="42"/>
        </w:rPr>
        <w:t>RACIÓN DE</w:t>
      </w:r>
    </w:p>
    <w:p w:rsidR="004B0CDC" w:rsidRDefault="004D6B09">
      <w:pPr>
        <w:spacing w:before="9"/>
        <w:ind w:left="102" w:right="1908"/>
        <w:jc w:val="both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sz w:val="42"/>
          <w:szCs w:val="42"/>
        </w:rPr>
        <w:t>LAS</w:t>
      </w:r>
      <w:r>
        <w:rPr>
          <w:rFonts w:ascii="Arial" w:eastAsia="Arial" w:hAnsi="Arial" w:cs="Arial"/>
          <w:spacing w:val="2"/>
          <w:sz w:val="42"/>
          <w:szCs w:val="42"/>
        </w:rPr>
        <w:t xml:space="preserve"> </w:t>
      </w:r>
      <w:r>
        <w:rPr>
          <w:rFonts w:ascii="Arial" w:eastAsia="Arial" w:hAnsi="Arial" w:cs="Arial"/>
          <w:sz w:val="52"/>
          <w:szCs w:val="52"/>
        </w:rPr>
        <w:t>T</w:t>
      </w:r>
      <w:r>
        <w:rPr>
          <w:rFonts w:ascii="Arial" w:eastAsia="Arial" w:hAnsi="Arial" w:cs="Arial"/>
          <w:spacing w:val="-2"/>
          <w:sz w:val="52"/>
          <w:szCs w:val="52"/>
        </w:rPr>
        <w:t>I</w:t>
      </w:r>
      <w:r>
        <w:rPr>
          <w:rFonts w:ascii="Arial" w:eastAsia="Arial" w:hAnsi="Arial" w:cs="Arial"/>
          <w:sz w:val="52"/>
          <w:szCs w:val="52"/>
        </w:rPr>
        <w:t>C</w:t>
      </w:r>
      <w:r>
        <w:rPr>
          <w:rFonts w:ascii="Arial" w:eastAsia="Arial" w:hAnsi="Arial" w:cs="Arial"/>
          <w:spacing w:val="-26"/>
          <w:sz w:val="52"/>
          <w:szCs w:val="52"/>
        </w:rPr>
        <w:t xml:space="preserve"> </w:t>
      </w:r>
      <w:r>
        <w:rPr>
          <w:rFonts w:ascii="Arial" w:eastAsia="Arial" w:hAnsi="Arial" w:cs="Arial"/>
          <w:sz w:val="42"/>
          <w:szCs w:val="42"/>
        </w:rPr>
        <w:t>AL</w:t>
      </w:r>
      <w:r>
        <w:rPr>
          <w:rFonts w:ascii="Arial" w:eastAsia="Arial" w:hAnsi="Arial" w:cs="Arial"/>
          <w:spacing w:val="-2"/>
          <w:sz w:val="42"/>
          <w:szCs w:val="42"/>
        </w:rPr>
        <w:t xml:space="preserve"> </w:t>
      </w:r>
      <w:r>
        <w:rPr>
          <w:rFonts w:ascii="Arial" w:eastAsia="Arial" w:hAnsi="Arial" w:cs="Arial"/>
          <w:spacing w:val="1"/>
          <w:sz w:val="42"/>
          <w:szCs w:val="42"/>
        </w:rPr>
        <w:t>S</w:t>
      </w:r>
      <w:r>
        <w:rPr>
          <w:rFonts w:ascii="Arial" w:eastAsia="Arial" w:hAnsi="Arial" w:cs="Arial"/>
          <w:sz w:val="42"/>
          <w:szCs w:val="42"/>
        </w:rPr>
        <w:t>I</w:t>
      </w:r>
      <w:r>
        <w:rPr>
          <w:rFonts w:ascii="Arial" w:eastAsia="Arial" w:hAnsi="Arial" w:cs="Arial"/>
          <w:spacing w:val="1"/>
          <w:sz w:val="42"/>
          <w:szCs w:val="42"/>
        </w:rPr>
        <w:t>S</w:t>
      </w:r>
      <w:r>
        <w:rPr>
          <w:rFonts w:ascii="Arial" w:eastAsia="Arial" w:hAnsi="Arial" w:cs="Arial"/>
          <w:spacing w:val="-2"/>
          <w:sz w:val="42"/>
          <w:szCs w:val="42"/>
        </w:rPr>
        <w:t>T</w:t>
      </w:r>
      <w:r>
        <w:rPr>
          <w:rFonts w:ascii="Arial" w:eastAsia="Arial" w:hAnsi="Arial" w:cs="Arial"/>
          <w:sz w:val="42"/>
          <w:szCs w:val="42"/>
        </w:rPr>
        <w:t>EMA DIDÁCTIC</w:t>
      </w:r>
      <w:r>
        <w:rPr>
          <w:rFonts w:ascii="Arial" w:eastAsia="Arial" w:hAnsi="Arial" w:cs="Arial"/>
          <w:spacing w:val="1"/>
          <w:sz w:val="42"/>
          <w:szCs w:val="42"/>
        </w:rPr>
        <w:t>O</w:t>
      </w:r>
      <w:r>
        <w:rPr>
          <w:rFonts w:ascii="Arial" w:eastAsia="Arial" w:hAnsi="Arial" w:cs="Arial"/>
          <w:position w:val="25"/>
          <w:sz w:val="34"/>
          <w:szCs w:val="34"/>
        </w:rPr>
        <w:t>2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18" w:line="240" w:lineRule="exact"/>
        <w:rPr>
          <w:sz w:val="24"/>
          <w:szCs w:val="24"/>
        </w:rPr>
      </w:pPr>
    </w:p>
    <w:p w:rsidR="004B0CDC" w:rsidRDefault="004D6B09">
      <w:pPr>
        <w:ind w:left="102" w:right="7502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t>S</w:t>
      </w:r>
      <w:r>
        <w:rPr>
          <w:rFonts w:ascii="Arial" w:eastAsia="Arial" w:hAnsi="Arial" w:cs="Arial"/>
          <w:spacing w:val="6"/>
          <w:sz w:val="29"/>
          <w:szCs w:val="29"/>
        </w:rPr>
        <w:t>Í</w:t>
      </w:r>
      <w:r>
        <w:rPr>
          <w:rFonts w:ascii="Arial" w:eastAsia="Arial" w:hAnsi="Arial" w:cs="Arial"/>
          <w:spacing w:val="4"/>
          <w:sz w:val="29"/>
          <w:szCs w:val="29"/>
        </w:rPr>
        <w:t>N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ES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z w:val="29"/>
          <w:szCs w:val="29"/>
        </w:rPr>
        <w:t>S</w:t>
      </w:r>
    </w:p>
    <w:p w:rsidR="004B0CDC" w:rsidRDefault="004D6B09">
      <w:pPr>
        <w:spacing w:before="65" w:line="269" w:lineRule="auto"/>
        <w:ind w:left="102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presente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ecto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  propo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 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 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 prop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color w:val="0000FF"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ema</w:t>
      </w:r>
      <w:r>
        <w:rPr>
          <w:rFonts w:ascii="Arial" w:eastAsia="Arial" w:hAnsi="Arial" w:cs="Arial"/>
          <w:color w:val="0000FF"/>
          <w:spacing w:val="15"/>
          <w:sz w:val="22"/>
          <w:szCs w:val="22"/>
          <w:u w:val="single" w:color="0000FF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á</w:t>
      </w:r>
      <w:r>
        <w:rPr>
          <w:rFonts w:ascii="Arial" w:eastAsia="Arial" w:hAnsi="Arial" w:cs="Arial"/>
          <w:color w:val="0000FF"/>
          <w:spacing w:val="-2"/>
          <w:sz w:val="22"/>
          <w:szCs w:val="22"/>
          <w:u w:val="single" w:color="0000FF"/>
        </w:rPr>
        <w:t>c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co</w:t>
      </w:r>
      <w:r>
        <w:rPr>
          <w:rFonts w:ascii="Arial" w:eastAsia="Arial" w:hAnsi="Arial" w:cs="Arial"/>
          <w:color w:val="0000FF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ll</w:t>
      </w:r>
      <w:r>
        <w:rPr>
          <w:rFonts w:ascii="Arial" w:eastAsia="Arial" w:hAnsi="Arial" w:cs="Arial"/>
          <w:color w:val="000000"/>
          <w:sz w:val="22"/>
          <w:szCs w:val="22"/>
        </w:rPr>
        <w:t>ard</w:t>
      </w:r>
      <w:r>
        <w:rPr>
          <w:rFonts w:ascii="Arial" w:eastAsia="Arial" w:hAnsi="Arial" w:cs="Arial"/>
          <w:color w:val="000000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Y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es,</w:t>
      </w:r>
      <w:r>
        <w:rPr>
          <w:rFonts w:ascii="Arial" w:eastAsia="Arial" w:hAnsi="Arial" w:cs="Arial"/>
          <w:color w:val="000000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1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9</w:t>
      </w:r>
      <w:r>
        <w:rPr>
          <w:rFonts w:ascii="Arial" w:eastAsia="Arial" w:hAnsi="Arial" w:cs="Arial"/>
          <w:color w:val="000000"/>
          <w:sz w:val="22"/>
          <w:szCs w:val="22"/>
        </w:rPr>
        <w:t>9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1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)</w:t>
      </w:r>
      <w:r>
        <w:rPr>
          <w:rFonts w:ascii="Arial" w:eastAsia="Arial" w:hAnsi="Arial" w:cs="Arial"/>
          <w:color w:val="000000"/>
          <w:sz w:val="22"/>
          <w:szCs w:val="22"/>
        </w:rPr>
        <w:t>, 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li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os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con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os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eri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de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nteg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ac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ón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de 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de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G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 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de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os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li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ami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ntos</w:t>
      </w:r>
      <w:r>
        <w:rPr>
          <w:rFonts w:ascii="Arial" w:eastAsia="Arial" w:hAnsi="Arial" w:cs="Arial"/>
          <w:color w:val="000000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>
        <w:rPr>
          <w:rFonts w:ascii="Arial" w:eastAsia="Arial" w:hAnsi="Arial" w:cs="Arial"/>
          <w:color w:val="0000FF"/>
          <w:spacing w:val="-33"/>
          <w:sz w:val="22"/>
          <w:szCs w:val="22"/>
        </w:rPr>
        <w:t xml:space="preserve"> </w:t>
      </w:r>
      <w:hyperlink r:id="rId9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ol</w:t>
        </w:r>
        <w:r>
          <w:rPr>
            <w:rFonts w:ascii="Arial" w:eastAsia="Arial" w:hAnsi="Arial" w:cs="Arial"/>
            <w:color w:val="0000FF"/>
            <w:spacing w:val="-4"/>
            <w:sz w:val="22"/>
            <w:szCs w:val="22"/>
            <w:u w:val="single" w:color="0000FF"/>
          </w:rPr>
          <w:t>í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ca</w:t>
        </w:r>
        <w:r>
          <w:rPr>
            <w:rFonts w:ascii="Arial" w:eastAsia="Arial" w:hAnsi="Arial" w:cs="Arial"/>
            <w:color w:val="0000FF"/>
            <w:spacing w:val="27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ur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ar</w:t>
        </w:r>
        <w:r>
          <w:rPr>
            <w:rFonts w:ascii="Arial" w:eastAsia="Arial" w:hAnsi="Arial" w:cs="Arial"/>
            <w:color w:val="0000FF"/>
            <w:spacing w:val="25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de</w:t>
        </w:r>
        <w:r>
          <w:rPr>
            <w:rFonts w:ascii="Arial" w:eastAsia="Arial" w:hAnsi="Arial" w:cs="Arial"/>
            <w:color w:val="0000FF"/>
            <w:spacing w:val="27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27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E</w:t>
        </w:r>
      </w:hyperlink>
      <w:hyperlink>
        <w:r>
          <w:rPr>
            <w:rFonts w:ascii="Arial" w:eastAsia="Arial" w:hAnsi="Arial" w:cs="Arial"/>
            <w:color w:val="000000"/>
            <w:position w:val="10"/>
            <w:sz w:val="14"/>
            <w:szCs w:val="14"/>
          </w:rPr>
          <w:t xml:space="preserve">3 </w:t>
        </w:r>
        <w:r>
          <w:rPr>
            <w:rFonts w:ascii="Arial" w:eastAsia="Arial" w:hAnsi="Arial" w:cs="Arial"/>
            <w:color w:val="000000"/>
            <w:spacing w:val="10"/>
            <w:position w:val="10"/>
            <w:sz w:val="14"/>
            <w:szCs w:val="14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y</w:t>
        </w:r>
        <w:r>
          <w:rPr>
            <w:rFonts w:ascii="Arial" w:eastAsia="Arial" w:hAnsi="Arial" w:cs="Arial"/>
            <w:color w:val="000000"/>
            <w:spacing w:val="2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pacing w:val="26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á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li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28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pacing w:val="26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co</w:t>
        </w:r>
        <w:r>
          <w:rPr>
            <w:rFonts w:ascii="Arial" w:eastAsia="Arial" w:hAnsi="Arial" w:cs="Arial"/>
            <w:color w:val="000000"/>
            <w:spacing w:val="2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ó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co</w:t>
        </w:r>
        <w:r>
          <w:rPr>
            <w:rFonts w:ascii="Arial" w:eastAsia="Arial" w:hAnsi="Arial" w:cs="Arial"/>
            <w:color w:val="000000"/>
            <w:spacing w:val="2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q</w:t>
        </w:r>
        <w:r>
          <w:rPr>
            <w:rFonts w:ascii="Arial" w:eastAsia="Arial" w:hAnsi="Arial" w:cs="Arial"/>
            <w:color w:val="000000"/>
            <w:sz w:val="22"/>
            <w:szCs w:val="22"/>
          </w:rPr>
          <w:t>ue 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an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4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z w:val="22"/>
            <w:szCs w:val="22"/>
          </w:rPr>
          <w:t>ere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es 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uto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es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es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z w:val="22"/>
            <w:szCs w:val="22"/>
          </w:rPr>
          <w:t>ec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li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 en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u</w:t>
        </w:r>
        <w:r>
          <w:rPr>
            <w:rFonts w:ascii="Arial" w:eastAsia="Arial" w:hAnsi="Arial" w:cs="Arial"/>
            <w:color w:val="000000"/>
            <w:sz w:val="22"/>
            <w:szCs w:val="22"/>
          </w:rPr>
          <w:t>cac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ón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y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N</w:t>
        </w:r>
        <w:r>
          <w:rPr>
            <w:rFonts w:ascii="Arial" w:eastAsia="Arial" w:hAnsi="Arial" w:cs="Arial"/>
            <w:color w:val="000000"/>
            <w:sz w:val="22"/>
            <w:szCs w:val="22"/>
          </w:rPr>
          <w:t>u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v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as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ec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g</w:t>
        </w:r>
        <w:r>
          <w:rPr>
            <w:rFonts w:ascii="Arial" w:eastAsia="Arial" w:hAnsi="Arial" w:cs="Arial"/>
            <w:color w:val="000000"/>
            <w:spacing w:val="-4"/>
            <w:sz w:val="22"/>
            <w:szCs w:val="22"/>
          </w:rPr>
          <w:t>í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as.</w:t>
        </w:r>
      </w:hyperlink>
    </w:p>
    <w:p w:rsidR="004B0CDC" w:rsidRDefault="004D6B09">
      <w:pPr>
        <w:spacing w:before="7"/>
        <w:ind w:left="102" w:right="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sí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curso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</w:p>
    <w:p w:rsidR="004B0CDC" w:rsidRDefault="004D6B09">
      <w:pPr>
        <w:spacing w:before="37"/>
        <w:ind w:left="102" w:right="492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a.</w:t>
      </w:r>
    </w:p>
    <w:p w:rsidR="004B0CDC" w:rsidRDefault="004D6B09">
      <w:pPr>
        <w:spacing w:before="37" w:line="277" w:lineRule="auto"/>
        <w:ind w:left="102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Lue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sores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ema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á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c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co</w:t>
      </w:r>
      <w:r>
        <w:rPr>
          <w:rFonts w:ascii="Arial" w:eastAsia="Arial" w:hAnsi="Arial" w:cs="Arial"/>
          <w:color w:val="0000FF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ll</w:t>
      </w:r>
      <w:r>
        <w:rPr>
          <w:rFonts w:ascii="Arial" w:eastAsia="Arial" w:hAnsi="Arial" w:cs="Arial"/>
          <w:color w:val="000000"/>
          <w:sz w:val="22"/>
          <w:szCs w:val="22"/>
        </w:rPr>
        <w:t>ard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Y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es,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1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9</w:t>
      </w:r>
      <w:r>
        <w:rPr>
          <w:rFonts w:ascii="Arial" w:eastAsia="Arial" w:hAnsi="Arial" w:cs="Arial"/>
          <w:color w:val="000000"/>
          <w:sz w:val="22"/>
          <w:szCs w:val="22"/>
        </w:rPr>
        <w:t>9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1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)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4B0CDC" w:rsidRDefault="004B0CDC">
      <w:pPr>
        <w:spacing w:line="200" w:lineRule="exact"/>
      </w:pPr>
    </w:p>
    <w:p w:rsidR="004B0CDC" w:rsidRDefault="004B0CDC">
      <w:pPr>
        <w:spacing w:before="17" w:line="260" w:lineRule="exact"/>
        <w:rPr>
          <w:sz w:val="26"/>
          <w:szCs w:val="26"/>
        </w:rPr>
      </w:pPr>
    </w:p>
    <w:p w:rsidR="004B0CDC" w:rsidRDefault="004D6B09">
      <w:pPr>
        <w:ind w:left="102" w:right="6462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4"/>
          <w:sz w:val="36"/>
          <w:szCs w:val="36"/>
        </w:rPr>
        <w:t>D</w:t>
      </w:r>
      <w:r>
        <w:rPr>
          <w:rFonts w:ascii="Arial" w:eastAsia="Arial" w:hAnsi="Arial" w:cs="Arial"/>
          <w:spacing w:val="5"/>
          <w:sz w:val="29"/>
          <w:szCs w:val="29"/>
        </w:rPr>
        <w:t>ES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N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O</w:t>
      </w:r>
      <w:r>
        <w:rPr>
          <w:rFonts w:ascii="Arial" w:eastAsia="Arial" w:hAnsi="Arial" w:cs="Arial"/>
          <w:sz w:val="29"/>
          <w:szCs w:val="29"/>
        </w:rPr>
        <w:t>S</w:t>
      </w:r>
    </w:p>
    <w:p w:rsidR="004B0CDC" w:rsidRDefault="004D6B09">
      <w:pPr>
        <w:spacing w:before="63"/>
        <w:ind w:left="102" w:right="61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 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ecto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B0CDC">
      <w:pPr>
        <w:spacing w:before="6" w:line="100" w:lineRule="exact"/>
        <w:rPr>
          <w:sz w:val="11"/>
          <w:szCs w:val="11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ind w:left="102" w:right="6059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6"/>
          <w:sz w:val="36"/>
          <w:szCs w:val="36"/>
        </w:rPr>
        <w:t>F</w:t>
      </w:r>
      <w:r>
        <w:rPr>
          <w:rFonts w:ascii="Arial" w:eastAsia="Arial" w:hAnsi="Arial" w:cs="Arial"/>
          <w:spacing w:val="4"/>
          <w:sz w:val="29"/>
          <w:szCs w:val="29"/>
        </w:rPr>
        <w:t>UND</w:t>
      </w:r>
      <w:r>
        <w:rPr>
          <w:rFonts w:ascii="Arial" w:eastAsia="Arial" w:hAnsi="Arial" w:cs="Arial"/>
          <w:spacing w:val="5"/>
          <w:sz w:val="29"/>
          <w:szCs w:val="29"/>
        </w:rPr>
        <w:t>AME</w:t>
      </w:r>
      <w:r>
        <w:rPr>
          <w:rFonts w:ascii="Arial" w:eastAsia="Arial" w:hAnsi="Arial" w:cs="Arial"/>
          <w:spacing w:val="4"/>
          <w:sz w:val="29"/>
          <w:szCs w:val="29"/>
        </w:rPr>
        <w:t>N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8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Ó</w:t>
      </w:r>
      <w:r>
        <w:rPr>
          <w:rFonts w:ascii="Arial" w:eastAsia="Arial" w:hAnsi="Arial" w:cs="Arial"/>
          <w:sz w:val="29"/>
          <w:szCs w:val="29"/>
        </w:rPr>
        <w:t>N</w:t>
      </w:r>
    </w:p>
    <w:p w:rsidR="004B0CDC" w:rsidRDefault="004D6B09">
      <w:pPr>
        <w:spacing w:before="40" w:line="274" w:lineRule="auto"/>
        <w:ind w:left="102" w:right="84"/>
        <w:jc w:val="both"/>
        <w:rPr>
          <w:rFonts w:ascii="Arial" w:eastAsia="Arial" w:hAnsi="Arial" w:cs="Arial"/>
          <w:sz w:val="22"/>
          <w:szCs w:val="22"/>
        </w:rPr>
      </w:pPr>
      <w:hyperlink r:id="rId10"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és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3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ll</w:t>
        </w:r>
      </w:hyperlink>
      <w:hyperlink>
        <w:r>
          <w:rPr>
            <w:rFonts w:ascii="Arial" w:eastAsia="Arial" w:hAnsi="Arial" w:cs="Arial"/>
            <w:color w:val="000000"/>
            <w:position w:val="10"/>
            <w:sz w:val="14"/>
            <w:szCs w:val="14"/>
          </w:rPr>
          <w:t>4</w:t>
        </w:r>
        <w:r>
          <w:rPr>
            <w:rFonts w:ascii="Arial" w:eastAsia="Arial" w:hAnsi="Arial" w:cs="Arial"/>
            <w:color w:val="000000"/>
            <w:spacing w:val="24"/>
            <w:position w:val="10"/>
            <w:sz w:val="14"/>
            <w:szCs w:val="1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(</w:t>
        </w:r>
        <w:r>
          <w:rPr>
            <w:rFonts w:ascii="Arial" w:eastAsia="Arial" w:hAnsi="Arial" w:cs="Arial"/>
            <w:color w:val="000000"/>
            <w:sz w:val="22"/>
            <w:szCs w:val="22"/>
          </w:rPr>
          <w:t>2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0</w:t>
        </w:r>
        <w:r>
          <w:rPr>
            <w:rFonts w:ascii="Arial" w:eastAsia="Arial" w:hAnsi="Arial" w:cs="Arial"/>
            <w:color w:val="000000"/>
            <w:sz w:val="22"/>
            <w:szCs w:val="22"/>
          </w:rPr>
          <w:t>0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8</w:t>
        </w:r>
        <w:r>
          <w:rPr>
            <w:rFonts w:ascii="Arial" w:eastAsia="Arial" w:hAnsi="Arial" w:cs="Arial"/>
            <w:color w:val="000000"/>
            <w:sz w:val="22"/>
            <w:szCs w:val="22"/>
          </w:rPr>
          <w:t>)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a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q</w:t>
        </w:r>
        <w:r>
          <w:rPr>
            <w:rFonts w:ascii="Arial" w:eastAsia="Arial" w:hAnsi="Arial" w:cs="Arial"/>
            <w:color w:val="000000"/>
            <w:sz w:val="22"/>
            <w:szCs w:val="22"/>
          </w:rPr>
          <w:t>ue son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os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co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x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os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uso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de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 TIC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os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q</w:t>
        </w:r>
        <w:r>
          <w:rPr>
            <w:rFonts w:ascii="Arial" w:eastAsia="Arial" w:hAnsi="Arial" w:cs="Arial"/>
            <w:color w:val="000000"/>
            <w:sz w:val="22"/>
            <w:szCs w:val="22"/>
          </w:rPr>
          <w:t>ue 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su ca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z w:val="22"/>
            <w:szCs w:val="22"/>
          </w:rPr>
          <w:t>ac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a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tr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>ar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se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ñ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z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y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j</w:t>
        </w:r>
        <w:r>
          <w:rPr>
            <w:rFonts w:ascii="Arial" w:eastAsia="Arial" w:hAnsi="Arial" w:cs="Arial"/>
            <w:color w:val="000000"/>
            <w:sz w:val="22"/>
            <w:szCs w:val="22"/>
          </w:rPr>
          <w:t>orar</w:t>
        </w:r>
        <w:r>
          <w:rPr>
            <w:rFonts w:ascii="Arial" w:eastAsia="Arial" w:hAnsi="Arial" w:cs="Arial"/>
            <w:color w:val="000000"/>
            <w:spacing w:val="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el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z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j</w:t>
        </w:r>
        <w:r>
          <w:rPr>
            <w:rFonts w:ascii="Arial" w:eastAsia="Arial" w:hAnsi="Arial" w:cs="Arial"/>
            <w:color w:val="000000"/>
            <w:sz w:val="22"/>
            <w:szCs w:val="22"/>
          </w:rPr>
          <w:t>e.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Y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s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j</w:t>
        </w:r>
        <w:r>
          <w:rPr>
            <w:rFonts w:ascii="Arial" w:eastAsia="Arial" w:hAnsi="Arial" w:cs="Arial"/>
            <w:color w:val="000000"/>
            <w:sz w:val="22"/>
            <w:szCs w:val="22"/>
          </w:rPr>
          <w:t>u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ame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en el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c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de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</w:t>
        </w:r>
        <w:r>
          <w:rPr>
            <w:rFonts w:ascii="Arial" w:eastAsia="Arial" w:hAnsi="Arial" w:cs="Arial"/>
            <w:color w:val="000000"/>
            <w:spacing w:val="4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</w:t>
        </w:r>
        <w:r>
          <w:rPr>
            <w:rFonts w:ascii="Arial" w:eastAsia="Arial" w:hAnsi="Arial" w:cs="Arial"/>
            <w:color w:val="000000"/>
            <w:spacing w:val="4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en</w:t>
        </w:r>
        <w:r>
          <w:rPr>
            <w:rFonts w:ascii="Arial" w:eastAsia="Arial" w:hAnsi="Arial" w:cs="Arial"/>
            <w:color w:val="000000"/>
            <w:spacing w:val="4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b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es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di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cac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de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prác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cas</w:t>
        </w:r>
        <w:r>
          <w:rPr>
            <w:rFonts w:ascii="Arial" w:eastAsia="Arial" w:hAnsi="Arial" w:cs="Arial"/>
            <w:color w:val="000000"/>
            <w:spacing w:val="44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z w:val="22"/>
            <w:szCs w:val="22"/>
          </w:rPr>
          <w:t>uc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v</w:t>
        </w:r>
        <w:r>
          <w:rPr>
            <w:rFonts w:ascii="Arial" w:eastAsia="Arial" w:hAnsi="Arial" w:cs="Arial"/>
            <w:color w:val="000000"/>
            <w:sz w:val="22"/>
            <w:szCs w:val="22"/>
          </w:rPr>
          <w:t>as,</w:t>
        </w:r>
        <w:r>
          <w:rPr>
            <w:rFonts w:ascii="Arial" w:eastAsia="Arial" w:hAnsi="Arial" w:cs="Arial"/>
            <w:color w:val="000000"/>
            <w:spacing w:val="4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e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e sen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do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li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z</w:t>
        </w:r>
        <w:r>
          <w:rPr>
            <w:rFonts w:ascii="Arial" w:eastAsia="Arial" w:hAnsi="Arial" w:cs="Arial"/>
            <w:color w:val="000000"/>
            <w:sz w:val="22"/>
            <w:szCs w:val="22"/>
          </w:rPr>
          <w:t>ar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cómo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y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h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q</w:t>
        </w:r>
        <w:r>
          <w:rPr>
            <w:rFonts w:ascii="Arial" w:eastAsia="Arial" w:hAnsi="Arial" w:cs="Arial"/>
            <w:color w:val="000000"/>
            <w:sz w:val="22"/>
            <w:szCs w:val="22"/>
          </w:rPr>
          <w:t>ué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u</w:t>
        </w:r>
        <w:r>
          <w:rPr>
            <w:rFonts w:ascii="Arial" w:eastAsia="Arial" w:hAnsi="Arial" w:cs="Arial"/>
            <w:color w:val="000000"/>
            <w:sz w:val="22"/>
            <w:szCs w:val="22"/>
          </w:rPr>
          <w:t>nto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su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nc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ón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m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ca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as 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á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c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cas.</w:t>
        </w:r>
      </w:hyperlink>
    </w:p>
    <w:p w:rsidR="004B0CDC" w:rsidRDefault="004D6B09">
      <w:pPr>
        <w:spacing w:before="4" w:line="275" w:lineRule="auto"/>
        <w:ind w:left="102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s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 xml:space="preserve">ema </w:t>
      </w:r>
      <w:r>
        <w:rPr>
          <w:rFonts w:ascii="Arial" w:eastAsia="Arial" w:hAnsi="Arial" w:cs="Arial"/>
          <w:color w:val="0000FF"/>
          <w:spacing w:val="46"/>
          <w:sz w:val="22"/>
          <w:szCs w:val="22"/>
          <w:u w:val="single" w:color="0000FF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d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á</w:t>
      </w:r>
      <w:r>
        <w:rPr>
          <w:rFonts w:ascii="Arial" w:eastAsia="Arial" w:hAnsi="Arial" w:cs="Arial"/>
          <w:color w:val="0000FF"/>
          <w:spacing w:val="-2"/>
          <w:sz w:val="22"/>
          <w:szCs w:val="22"/>
          <w:u w:val="single" w:color="0000FF"/>
        </w:rPr>
        <w:t>c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co</w:t>
      </w:r>
      <w:r>
        <w:rPr>
          <w:rFonts w:ascii="Arial" w:eastAsia="Arial" w:hAnsi="Arial" w:cs="Arial"/>
          <w:color w:val="0000FF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(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ard </w:t>
      </w:r>
      <w:r>
        <w:rPr>
          <w:rFonts w:ascii="Arial" w:eastAsia="Arial" w:hAnsi="Arial" w:cs="Arial"/>
          <w:color w:val="000000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Y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es,199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 </w:t>
      </w:r>
      <w:r>
        <w:rPr>
          <w:rFonts w:ascii="Arial" w:eastAsia="Arial" w:hAnsi="Arial" w:cs="Arial"/>
          <w:color w:val="000000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>f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ne </w:t>
      </w:r>
      <w:r>
        <w:rPr>
          <w:rFonts w:ascii="Arial" w:eastAsia="Arial" w:hAnsi="Arial" w:cs="Arial"/>
          <w:color w:val="000000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al </w:t>
      </w:r>
      <w:r>
        <w:rPr>
          <w:rFonts w:ascii="Arial" w:eastAsia="Arial" w:hAnsi="Arial" w:cs="Arial"/>
          <w:color w:val="000000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j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eto </w:t>
      </w:r>
      <w:r>
        <w:rPr>
          <w:rFonts w:ascii="Arial" w:eastAsia="Arial" w:hAnsi="Arial" w:cs="Arial"/>
          <w:color w:val="000000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co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do </w:t>
      </w:r>
      <w:r>
        <w:rPr>
          <w:rFonts w:ascii="Arial" w:eastAsia="Arial" w:hAnsi="Arial" w:cs="Arial"/>
          <w:color w:val="000000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 </w:t>
      </w:r>
      <w:r>
        <w:rPr>
          <w:rFonts w:ascii="Arial" w:eastAsia="Arial" w:hAnsi="Arial" w:cs="Arial"/>
          <w:color w:val="000000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s 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emen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color w:val="000000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umnos, 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oc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ntes 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y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sa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er 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ns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ñ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do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ns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os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en  un 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ema 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 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se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ñ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x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al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z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do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su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orno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o.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á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ca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etende 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ns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 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l 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j</w:t>
      </w:r>
      <w:r>
        <w:rPr>
          <w:rFonts w:ascii="Arial" w:eastAsia="Arial" w:hAnsi="Arial" w:cs="Arial"/>
          <w:color w:val="000000"/>
          <w:sz w:val="22"/>
          <w:szCs w:val="22"/>
        </w:rPr>
        <w:t>eto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>f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do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ard</w:t>
      </w:r>
      <w:r>
        <w:rPr>
          <w:rFonts w:ascii="Arial" w:eastAsia="Arial" w:hAnsi="Arial" w:cs="Arial"/>
          <w:color w:val="000000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con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er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o,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y 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ces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as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q</w:t>
      </w:r>
      <w:r>
        <w:rPr>
          <w:rFonts w:ascii="Arial" w:eastAsia="Arial" w:hAnsi="Arial" w:cs="Arial"/>
          <w:color w:val="000000"/>
          <w:sz w:val="22"/>
          <w:szCs w:val="22"/>
        </w:rPr>
        <w:t>ue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 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uc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rr</w:t>
      </w:r>
      <w:r>
        <w:rPr>
          <w:rFonts w:ascii="Arial" w:eastAsia="Arial" w:hAnsi="Arial" w:cs="Arial"/>
          <w:color w:val="000000"/>
          <w:sz w:val="22"/>
          <w:szCs w:val="22"/>
        </w:rPr>
        <w:t>á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scu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color w:val="0000FF"/>
          <w:spacing w:val="-51"/>
          <w:sz w:val="22"/>
          <w:szCs w:val="22"/>
        </w:rPr>
        <w:t xml:space="preserve"> </w:t>
      </w:r>
      <w:hyperlink r:id="rId11"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5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sp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ón</w:t>
        </w:r>
        <w:r>
          <w:rPr>
            <w:rFonts w:ascii="Arial" w:eastAsia="Arial" w:hAnsi="Arial" w:cs="Arial"/>
            <w:color w:val="0000FF"/>
            <w:spacing w:val="5"/>
            <w:sz w:val="22"/>
            <w:szCs w:val="2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á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ca</w:t>
        </w:r>
        <w:r>
          <w:rPr>
            <w:rFonts w:ascii="Arial" w:eastAsia="Arial" w:hAnsi="Arial" w:cs="Arial"/>
            <w:color w:val="0000FF"/>
            <w:spacing w:val="7"/>
            <w:sz w:val="22"/>
            <w:szCs w:val="22"/>
          </w:rPr>
          <w:t xml:space="preserve"> </w:t>
        </w:r>
      </w:hyperlink>
      <w:hyperlink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q</w:t>
        </w:r>
        <w:r>
          <w:rPr>
            <w:rFonts w:ascii="Arial" w:eastAsia="Arial" w:hAnsi="Arial" w:cs="Arial"/>
            <w:color w:val="000000"/>
            <w:sz w:val="22"/>
            <w:szCs w:val="22"/>
          </w:rPr>
          <w:t>ue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al</w:t>
        </w:r>
        <w:r>
          <w:rPr>
            <w:rFonts w:ascii="Arial" w:eastAsia="Arial" w:hAnsi="Arial" w:cs="Arial"/>
            <w:color w:val="000000"/>
            <w:spacing w:val="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z w:val="22"/>
            <w:szCs w:val="22"/>
          </w:rPr>
          <w:t>so</w:t>
        </w:r>
        <w:r>
          <w:rPr>
            <w:rFonts w:ascii="Arial" w:eastAsia="Arial" w:hAnsi="Arial" w:cs="Arial"/>
            <w:color w:val="000000"/>
            <w:spacing w:val="6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pacing w:val="5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sa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b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r</w:t>
        </w:r>
      </w:hyperlink>
    </w:p>
    <w:p w:rsidR="004B0CDC" w:rsidRDefault="00524B97">
      <w:pPr>
        <w:spacing w:before="3" w:line="240" w:lineRule="exact"/>
        <w:ind w:left="102" w:right="6454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330200</wp:posOffset>
                </wp:positionV>
                <wp:extent cx="1828800" cy="0"/>
                <wp:effectExtent l="13970" t="6350" r="5080" b="1270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702" y="520"/>
                          <a:chExt cx="2880" cy="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702" y="520"/>
                            <a:ext cx="2880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880"/>
                              <a:gd name="T2" fmla="+- 0 4582 170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85.1pt;margin-top:26pt;width:2in;height:0;z-index:-251659776;mso-position-horizontal-relative:page" coordorigin="1702,520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">
                <v:shape id="Freeform 11" o:spid="_x0000_s1027" style="position:absolute;left:1702;top:520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ZmEcMA&#10;AADbAAAADwAAAGRycy9kb3ducmV2LnhtbERPTWvCQBC9F/wPywi91U2khJJmFREFoaG0KiXHITsm&#10;0exsyG5j2l/fLQje5vE+J1uOphUD9a6xrCCeRSCIS6sbrhQcD9unFxDOI2tsLZOCH3KwXEweMky1&#10;vfInDXtfiRDCLkUFtfddKqUrazLoZrYjDtzJ9gZ9gH0ldY/XEG5aOY+iRBpsODTU2NG6pvKy/zYK&#10;iuItj8/j/Os5ocNw+XjfbX5zq9TjdFy9gvA0+rv45t7pMD+G/1/C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ZmEcMAAADbAAAADwAAAAAAAAAAAAAAAACYAgAAZHJzL2Rv&#10;d25yZXYueG1sUEsFBgAAAAAEAAQA9QAAAIgD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4D6B09">
        <w:rPr>
          <w:rFonts w:ascii="Arial" w:eastAsia="Arial" w:hAnsi="Arial" w:cs="Arial"/>
          <w:position w:val="-1"/>
          <w:sz w:val="22"/>
          <w:szCs w:val="22"/>
        </w:rPr>
        <w:t>sa</w:t>
      </w:r>
      <w:r w:rsidR="004D6B09">
        <w:rPr>
          <w:rFonts w:ascii="Arial" w:eastAsia="Arial" w:hAnsi="Arial" w:cs="Arial"/>
          <w:spacing w:val="-1"/>
          <w:position w:val="-1"/>
          <w:sz w:val="22"/>
          <w:szCs w:val="22"/>
        </w:rPr>
        <w:t>bi</w:t>
      </w:r>
      <w:r w:rsidR="004D6B09">
        <w:rPr>
          <w:rFonts w:ascii="Arial" w:eastAsia="Arial" w:hAnsi="Arial" w:cs="Arial"/>
          <w:position w:val="-1"/>
          <w:sz w:val="22"/>
          <w:szCs w:val="22"/>
        </w:rPr>
        <w:t>o al</w:t>
      </w:r>
      <w:r w:rsidR="004D6B09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position w:val="-1"/>
          <w:sz w:val="22"/>
          <w:szCs w:val="22"/>
        </w:rPr>
        <w:t>sa</w:t>
      </w:r>
      <w:r w:rsidR="004D6B09"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 w:rsidR="004D6B09">
        <w:rPr>
          <w:rFonts w:ascii="Arial" w:eastAsia="Arial" w:hAnsi="Arial" w:cs="Arial"/>
          <w:position w:val="-1"/>
          <w:sz w:val="22"/>
          <w:szCs w:val="22"/>
        </w:rPr>
        <w:t>er</w:t>
      </w:r>
      <w:r w:rsidR="004D6B09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position w:val="-1"/>
          <w:sz w:val="22"/>
          <w:szCs w:val="22"/>
        </w:rPr>
        <w:t>a e</w:t>
      </w:r>
      <w:r w:rsidR="004D6B09">
        <w:rPr>
          <w:rFonts w:ascii="Arial" w:eastAsia="Arial" w:hAnsi="Arial" w:cs="Arial"/>
          <w:spacing w:val="-2"/>
          <w:position w:val="-1"/>
          <w:sz w:val="22"/>
          <w:szCs w:val="22"/>
        </w:rPr>
        <w:t>n</w:t>
      </w:r>
      <w:r w:rsidR="004D6B09">
        <w:rPr>
          <w:rFonts w:ascii="Arial" w:eastAsia="Arial" w:hAnsi="Arial" w:cs="Arial"/>
          <w:position w:val="-1"/>
          <w:sz w:val="22"/>
          <w:szCs w:val="22"/>
        </w:rPr>
        <w:t>se</w:t>
      </w:r>
      <w:r w:rsidR="004D6B09">
        <w:rPr>
          <w:rFonts w:ascii="Arial" w:eastAsia="Arial" w:hAnsi="Arial" w:cs="Arial"/>
          <w:spacing w:val="-1"/>
          <w:position w:val="-1"/>
          <w:sz w:val="22"/>
          <w:szCs w:val="22"/>
        </w:rPr>
        <w:t>ñ</w:t>
      </w:r>
      <w:r w:rsidR="004D6B09">
        <w:rPr>
          <w:rFonts w:ascii="Arial" w:eastAsia="Arial" w:hAnsi="Arial" w:cs="Arial"/>
          <w:position w:val="-1"/>
          <w:sz w:val="22"/>
          <w:szCs w:val="22"/>
        </w:rPr>
        <w:t>a</w:t>
      </w:r>
      <w:r w:rsidR="004D6B09"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 w:rsidR="004D6B09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B0CDC">
      <w:pPr>
        <w:spacing w:before="1" w:line="100" w:lineRule="exact"/>
        <w:rPr>
          <w:sz w:val="10"/>
          <w:szCs w:val="10"/>
        </w:rPr>
      </w:pPr>
    </w:p>
    <w:p w:rsidR="004B0CDC" w:rsidRDefault="004B0CDC">
      <w:pPr>
        <w:spacing w:line="200" w:lineRule="exact"/>
      </w:pPr>
    </w:p>
    <w:p w:rsidR="004B0CDC" w:rsidRDefault="004D6B09">
      <w:pPr>
        <w:spacing w:before="42"/>
        <w:ind w:left="102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10"/>
          <w:sz w:val="14"/>
          <w:szCs w:val="14"/>
        </w:rPr>
        <w:t>2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Che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3"/>
        </w:rPr>
        <w:t>1</w:t>
      </w:r>
      <w:r>
        <w:rPr>
          <w:rFonts w:ascii="Calibri" w:eastAsia="Calibri" w:hAnsi="Calibri" w:cs="Calibri"/>
        </w:rPr>
        <w:t>991</w:t>
      </w:r>
    </w:p>
    <w:p w:rsidR="004B0CDC" w:rsidRDefault="004B0CDC">
      <w:pPr>
        <w:spacing w:before="12" w:line="200" w:lineRule="exact"/>
      </w:pPr>
    </w:p>
    <w:p w:rsidR="004B0CDC" w:rsidRDefault="004D6B09">
      <w:pPr>
        <w:spacing w:line="280" w:lineRule="exact"/>
        <w:ind w:left="102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9"/>
          <w:sz w:val="14"/>
          <w:szCs w:val="14"/>
        </w:rPr>
        <w:t>3</w:t>
      </w:r>
      <w:r>
        <w:rPr>
          <w:rFonts w:ascii="Arial" w:eastAsia="Arial" w:hAnsi="Arial" w:cs="Arial"/>
          <w:spacing w:val="-1"/>
          <w:position w:val="9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FF"/>
          <w:spacing w:val="-33"/>
          <w:position w:val="-1"/>
        </w:rPr>
        <w:t xml:space="preserve"> </w:t>
      </w:r>
      <w:hyperlink r:id="rId12"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tp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:</w:t>
        </w:r>
        <w:r>
          <w:rPr>
            <w:rFonts w:ascii="Calibri" w:eastAsia="Calibri" w:hAnsi="Calibri" w:cs="Calibri"/>
            <w:color w:val="0000FF"/>
            <w:spacing w:val="-1"/>
            <w:position w:val="-1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b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it.l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y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/1j7B</w:t>
        </w:r>
        <w:r>
          <w:rPr>
            <w:rFonts w:ascii="Calibri" w:eastAsia="Calibri" w:hAnsi="Calibri" w:cs="Calibri"/>
            <w:color w:val="0000FF"/>
            <w:spacing w:val="-1"/>
            <w:position w:val="-1"/>
            <w:u w:val="single" w:color="0000FF"/>
          </w:rPr>
          <w:t>i</w:t>
        </w:r>
      </w:hyperlink>
      <w:hyperlink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an</w:t>
        </w:r>
      </w:hyperlink>
    </w:p>
    <w:p w:rsidR="004B0CDC" w:rsidRDefault="004D6B09">
      <w:pPr>
        <w:spacing w:line="120" w:lineRule="exact"/>
        <w:ind w:left="10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3</w:t>
      </w:r>
    </w:p>
    <w:p w:rsidR="004B0CDC" w:rsidRDefault="004D6B09">
      <w:pPr>
        <w:spacing w:before="91"/>
        <w:ind w:left="102"/>
        <w:rPr>
          <w:rFonts w:ascii="Arial" w:eastAsia="Arial" w:hAnsi="Arial" w:cs="Arial"/>
        </w:rPr>
        <w:sectPr w:rsidR="004B0CDC">
          <w:pgSz w:w="12240" w:h="15840"/>
          <w:pgMar w:top="1480" w:right="1580" w:bottom="280" w:left="1600" w:header="0" w:footer="1303" w:gutter="0"/>
          <w:cols w:space="720"/>
        </w:sectPr>
      </w:pPr>
      <w:r>
        <w:rPr>
          <w:rFonts w:ascii="Arial" w:eastAsia="Arial" w:hAnsi="Arial" w:cs="Arial"/>
          <w:position w:val="10"/>
          <w:sz w:val="14"/>
          <w:szCs w:val="14"/>
        </w:rPr>
        <w:t>4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 xml:space="preserve"> </w:t>
      </w:r>
      <w:r>
        <w:rPr>
          <w:rFonts w:ascii="Arial" w:eastAsia="Arial" w:hAnsi="Arial" w:cs="Arial"/>
          <w:color w:val="0000FF"/>
          <w:spacing w:val="-33"/>
        </w:rPr>
        <w:t xml:space="preserve"> </w:t>
      </w:r>
      <w:hyperlink r:id="rId13">
        <w:r>
          <w:rPr>
            <w:rFonts w:ascii="Arial" w:eastAsia="Arial" w:hAnsi="Arial" w:cs="Arial"/>
            <w:color w:val="0000FF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u w:val="single" w:color="0000FF"/>
          </w:rPr>
          <w:t>p: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4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4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u w:val="single" w:color="0000FF"/>
          </w:rPr>
          <w:t>6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3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z</w:t>
        </w:r>
      </w:hyperlink>
      <w:hyperlink>
        <w:r>
          <w:rPr>
            <w:rFonts w:ascii="Arial" w:eastAsia="Arial" w:hAnsi="Arial" w:cs="Arial"/>
            <w:color w:val="0000FF"/>
            <w:u w:val="single" w:color="0000FF"/>
          </w:rPr>
          <w:t>9h</w:t>
        </w:r>
      </w:hyperlink>
    </w:p>
    <w:p w:rsidR="004B0CDC" w:rsidRDefault="004D6B09">
      <w:pPr>
        <w:spacing w:before="73"/>
        <w:ind w:left="462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lastRenderedPageBreak/>
        <w:t>A</w:t>
      </w:r>
      <w:r>
        <w:rPr>
          <w:rFonts w:ascii="Arial" w:eastAsia="Arial" w:hAnsi="Arial" w:cs="Arial"/>
          <w:sz w:val="22"/>
          <w:szCs w:val="22"/>
        </w:rPr>
        <w:t>sí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</w:p>
    <w:p w:rsidR="004B0CDC" w:rsidRDefault="004D6B09">
      <w:pPr>
        <w:spacing w:before="40"/>
        <w:ind w:left="462" w:right="9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as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ercer </w:t>
      </w:r>
      <w:r>
        <w:rPr>
          <w:rFonts w:ascii="Arial" w:eastAsia="Arial" w:hAnsi="Arial" w:cs="Arial"/>
          <w:spacing w:val="4"/>
          <w:sz w:val="22"/>
          <w:szCs w:val="22"/>
        </w:rPr>
        <w:t>“</w:t>
      </w:r>
      <w:r>
        <w:rPr>
          <w:rFonts w:ascii="Arial" w:eastAsia="Arial" w:hAnsi="Arial" w:cs="Arial"/>
          <w:i/>
          <w:sz w:val="22"/>
          <w:szCs w:val="22"/>
        </w:rPr>
        <w:t>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-1"/>
          <w:sz w:val="22"/>
          <w:szCs w:val="22"/>
        </w:rPr>
        <w:t>il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 ep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ó</w:t>
      </w:r>
      <w:r>
        <w:rPr>
          <w:rFonts w:ascii="Arial" w:eastAsia="Arial" w:hAnsi="Arial" w:cs="Arial"/>
          <w:i/>
          <w:spacing w:val="-1"/>
          <w:sz w:val="22"/>
          <w:szCs w:val="22"/>
        </w:rPr>
        <w:t>gi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”.</w:t>
      </w:r>
    </w:p>
    <w:p w:rsidR="004B0CDC" w:rsidRDefault="004D6B09">
      <w:pPr>
        <w:spacing w:before="37" w:line="275" w:lineRule="auto"/>
        <w:ind w:left="462" w:right="8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uí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caso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 estas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i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 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a.</w:t>
      </w:r>
    </w:p>
    <w:p w:rsidR="004B0CDC" w:rsidRDefault="004D6B09">
      <w:pPr>
        <w:spacing w:before="1" w:line="276" w:lineRule="auto"/>
        <w:ind w:left="462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caso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emp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FF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C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u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b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an</w:t>
      </w:r>
      <w:r>
        <w:rPr>
          <w:rFonts w:ascii="Arial" w:eastAsia="Arial" w:hAnsi="Arial" w:cs="Arial"/>
          <w:color w:val="0000FF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>(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2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0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0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3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)</w:t>
      </w:r>
      <w:r>
        <w:rPr>
          <w:rFonts w:ascii="Arial" w:eastAsia="Arial" w:hAnsi="Arial" w:cs="Arial"/>
          <w:color w:val="0000FF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ha 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co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nt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u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só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da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ez pr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>f</w:t>
      </w:r>
      <w:r>
        <w:rPr>
          <w:rFonts w:ascii="Arial" w:eastAsia="Arial" w:hAnsi="Arial" w:cs="Arial"/>
          <w:color w:val="000000"/>
          <w:sz w:val="22"/>
          <w:szCs w:val="22"/>
        </w:rPr>
        <w:t>es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es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ili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>an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as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pacing w:val="5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al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nt</w:t>
      </w:r>
      <w:r>
        <w:rPr>
          <w:rFonts w:ascii="Arial" w:eastAsia="Arial" w:hAnsi="Arial" w:cs="Arial"/>
          <w:color w:val="000000"/>
          <w:sz w:val="22"/>
          <w:szCs w:val="22"/>
        </w:rPr>
        <w:t>e en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el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a,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nco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ez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no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as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us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u</w:t>
      </w:r>
      <w:r>
        <w:rPr>
          <w:rFonts w:ascii="Arial" w:eastAsia="Arial" w:hAnsi="Arial" w:cs="Arial"/>
          <w:color w:val="000000"/>
          <w:sz w:val="22"/>
          <w:szCs w:val="22"/>
        </w:rPr>
        <w:t>nca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y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z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as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n es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p</w:t>
      </w:r>
      <w:r>
        <w:rPr>
          <w:rFonts w:ascii="Arial" w:eastAsia="Arial" w:hAnsi="Arial" w:cs="Arial"/>
          <w:color w:val="000000"/>
          <w:sz w:val="22"/>
          <w:szCs w:val="22"/>
        </w:rPr>
        <w:t>orád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came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e.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e la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y</w:t>
      </w:r>
      <w:r>
        <w:rPr>
          <w:rFonts w:ascii="Arial" w:eastAsia="Arial" w:hAnsi="Arial" w:cs="Arial"/>
          <w:color w:val="000000"/>
          <w:sz w:val="22"/>
          <w:szCs w:val="22"/>
        </w:rPr>
        <w:t>or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proporc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ón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n co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o p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oc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sa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>r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x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o.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L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go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z w:val="22"/>
          <w:szCs w:val="22"/>
        </w:rPr>
        <w:t>an</w:t>
      </w:r>
      <w:r>
        <w:rPr>
          <w:rFonts w:ascii="Arial" w:eastAsia="Arial" w:hAnsi="Arial" w:cs="Arial"/>
          <w:color w:val="000000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á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212121"/>
          <w:sz w:val="22"/>
          <w:szCs w:val="22"/>
        </w:rPr>
        <w:t>ue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s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se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4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á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sa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do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no 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os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sp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212121"/>
          <w:sz w:val="22"/>
          <w:szCs w:val="22"/>
        </w:rPr>
        <w:t>os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no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el</w:t>
      </w:r>
      <w:r>
        <w:rPr>
          <w:rFonts w:ascii="Arial" w:eastAsia="Arial" w:hAnsi="Arial" w:cs="Arial"/>
          <w:color w:val="212121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co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tr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o 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ó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co,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nt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acc</w:t>
      </w:r>
      <w:r>
        <w:rPr>
          <w:rFonts w:ascii="Arial" w:eastAsia="Arial" w:hAnsi="Arial" w:cs="Arial"/>
          <w:color w:val="212121"/>
          <w:spacing w:val="-4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es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q</w:t>
      </w:r>
      <w:r>
        <w:rPr>
          <w:rFonts w:ascii="Arial" w:eastAsia="Arial" w:hAnsi="Arial" w:cs="Arial"/>
          <w:color w:val="212121"/>
          <w:sz w:val="22"/>
          <w:szCs w:val="22"/>
        </w:rPr>
        <w:t>ue</w:t>
      </w:r>
      <w:r>
        <w:rPr>
          <w:rFonts w:ascii="Arial" w:eastAsia="Arial" w:hAnsi="Arial" w:cs="Arial"/>
          <w:color w:val="212121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h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b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ili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emos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 suc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n,</w:t>
      </w:r>
      <w:r>
        <w:rPr>
          <w:rFonts w:ascii="Arial" w:eastAsia="Arial" w:hAnsi="Arial" w:cs="Arial"/>
          <w:color w:val="212121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co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g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ón con</w:t>
      </w:r>
      <w:r>
        <w:rPr>
          <w:rFonts w:ascii="Arial" w:eastAsia="Arial" w:hAnsi="Arial" w:cs="Arial"/>
          <w:color w:val="212121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el</w:t>
      </w:r>
      <w:r>
        <w:rPr>
          <w:rFonts w:ascii="Arial" w:eastAsia="Arial" w:hAnsi="Arial" w:cs="Arial"/>
          <w:color w:val="212121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212121"/>
          <w:sz w:val="22"/>
          <w:szCs w:val="22"/>
        </w:rPr>
        <w:t>er</w:t>
      </w:r>
      <w:r>
        <w:rPr>
          <w:rFonts w:ascii="Arial" w:eastAsia="Arial" w:hAnsi="Arial" w:cs="Arial"/>
          <w:color w:val="212121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212121"/>
          <w:sz w:val="22"/>
          <w:szCs w:val="22"/>
        </w:rPr>
        <w:t>ue</w:t>
      </w:r>
      <w:r>
        <w:rPr>
          <w:rFonts w:ascii="Arial" w:eastAsia="Arial" w:hAnsi="Arial" w:cs="Arial"/>
          <w:color w:val="212121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propo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212121"/>
          <w:sz w:val="22"/>
          <w:szCs w:val="22"/>
        </w:rPr>
        <w:t>os.</w:t>
      </w:r>
      <w:r>
        <w:rPr>
          <w:rFonts w:ascii="Arial" w:eastAsia="Arial" w:hAnsi="Arial" w:cs="Arial"/>
          <w:color w:val="212121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</w:t>
      </w:r>
      <w:r>
        <w:rPr>
          <w:rFonts w:ascii="Arial" w:eastAsia="Arial" w:hAnsi="Arial" w:cs="Arial"/>
          <w:color w:val="212121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-4"/>
          <w:sz w:val="22"/>
          <w:szCs w:val="22"/>
        </w:rPr>
        <w:t>í</w:t>
      </w:r>
      <w:r>
        <w:rPr>
          <w:rFonts w:ascii="Arial" w:eastAsia="Arial" w:hAnsi="Arial" w:cs="Arial"/>
          <w:color w:val="212121"/>
          <w:sz w:val="22"/>
          <w:szCs w:val="22"/>
        </w:rPr>
        <w:t>,</w:t>
      </w:r>
      <w:r>
        <w:rPr>
          <w:rFonts w:ascii="Arial" w:eastAsia="Arial" w:hAnsi="Arial" w:cs="Arial"/>
          <w:color w:val="212121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ne</w:t>
      </w:r>
      <w:r>
        <w:rPr>
          <w:rFonts w:ascii="Arial" w:eastAsia="Arial" w:hAnsi="Arial" w:cs="Arial"/>
          <w:color w:val="212121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fr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ces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d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ec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cer</w:t>
      </w:r>
      <w:r>
        <w:rPr>
          <w:rFonts w:ascii="Arial" w:eastAsia="Arial" w:hAnsi="Arial" w:cs="Arial"/>
          <w:color w:val="212121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u</w:t>
      </w:r>
      <w:r>
        <w:rPr>
          <w:rFonts w:ascii="Arial" w:eastAsia="Arial" w:hAnsi="Arial" w:cs="Arial"/>
          <w:color w:val="212121"/>
          <w:sz w:val="22"/>
          <w:szCs w:val="22"/>
        </w:rPr>
        <w:t>e no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sere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212121"/>
          <w:sz w:val="22"/>
          <w:szCs w:val="22"/>
        </w:rPr>
        <w:t>os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co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tr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c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ll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v</w:t>
      </w:r>
      <w:r>
        <w:rPr>
          <w:rFonts w:ascii="Arial" w:eastAsia="Arial" w:hAnsi="Arial" w:cs="Arial"/>
          <w:color w:val="212121"/>
          <w:sz w:val="22"/>
          <w:szCs w:val="22"/>
        </w:rPr>
        <w:t>ar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pacing w:val="-4"/>
          <w:sz w:val="22"/>
          <w:szCs w:val="22"/>
        </w:rPr>
        <w:t>í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c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al a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i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era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212121"/>
          <w:sz w:val="22"/>
          <w:szCs w:val="22"/>
        </w:rPr>
        <w:t>os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nc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7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ón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r 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r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a  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b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k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,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no 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ue 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em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s  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q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ue  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s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r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do  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c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es  en 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ér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212121"/>
          <w:sz w:val="22"/>
          <w:szCs w:val="22"/>
        </w:rPr>
        <w:t>s 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á</w:t>
      </w:r>
      <w:r>
        <w:rPr>
          <w:rFonts w:ascii="Arial" w:eastAsia="Arial" w:hAnsi="Arial" w:cs="Arial"/>
          <w:color w:val="212121"/>
          <w:sz w:val="22"/>
          <w:szCs w:val="22"/>
        </w:rPr>
        <w:t>c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cos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 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z w:val="22"/>
          <w:szCs w:val="22"/>
        </w:rPr>
        <w:t>ó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>g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c</w:t>
      </w:r>
      <w:r>
        <w:rPr>
          <w:rFonts w:ascii="Arial" w:eastAsia="Arial" w:hAnsi="Arial" w:cs="Arial"/>
          <w:color w:val="212121"/>
          <w:sz w:val="22"/>
          <w:szCs w:val="22"/>
        </w:rPr>
        <w:t>os,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uti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li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z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do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as</w:t>
      </w:r>
      <w:r>
        <w:rPr>
          <w:rFonts w:ascii="Arial" w:eastAsia="Arial" w:hAnsi="Arial" w:cs="Arial"/>
          <w:color w:val="212121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h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rr</w:t>
      </w:r>
      <w:r>
        <w:rPr>
          <w:rFonts w:ascii="Arial" w:eastAsia="Arial" w:hAnsi="Arial" w:cs="Arial"/>
          <w:color w:val="212121"/>
          <w:sz w:val="22"/>
          <w:szCs w:val="22"/>
        </w:rPr>
        <w:t>ami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nt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z w:val="22"/>
          <w:szCs w:val="22"/>
        </w:rPr>
        <w:t>est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ca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ce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a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z w:val="22"/>
          <w:szCs w:val="22"/>
        </w:rPr>
        <w:t>nte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el</w:t>
      </w:r>
      <w:r>
        <w:rPr>
          <w:rFonts w:ascii="Arial" w:eastAsia="Arial" w:hAnsi="Arial" w:cs="Arial"/>
          <w:color w:val="212121"/>
          <w:sz w:val="22"/>
          <w:szCs w:val="22"/>
        </w:rPr>
        <w:t>ar</w:t>
      </w:r>
      <w:r>
        <w:rPr>
          <w:rFonts w:ascii="Arial" w:eastAsia="Arial" w:hAnsi="Arial" w:cs="Arial"/>
          <w:color w:val="212121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tr</w:t>
      </w:r>
      <w:r>
        <w:rPr>
          <w:rFonts w:ascii="Arial" w:eastAsia="Arial" w:hAnsi="Arial" w:cs="Arial"/>
          <w:color w:val="212121"/>
          <w:sz w:val="22"/>
          <w:szCs w:val="22"/>
        </w:rPr>
        <w:t>os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di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es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sosten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212121"/>
          <w:sz w:val="22"/>
          <w:szCs w:val="22"/>
        </w:rPr>
        <w:t>os procesos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de</w:t>
      </w:r>
      <w:r>
        <w:rPr>
          <w:rFonts w:ascii="Arial" w:eastAsia="Arial" w:hAnsi="Arial" w:cs="Arial"/>
          <w:color w:val="212121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s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e</w:t>
      </w:r>
      <w:r>
        <w:rPr>
          <w:rFonts w:ascii="Arial" w:eastAsia="Arial" w:hAnsi="Arial" w:cs="Arial"/>
          <w:color w:val="212121"/>
          <w:sz w:val="22"/>
          <w:szCs w:val="22"/>
        </w:rPr>
        <w:t>ñ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-3"/>
          <w:sz w:val="22"/>
          <w:szCs w:val="22"/>
        </w:rPr>
        <w:t>z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y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p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212121"/>
          <w:sz w:val="22"/>
          <w:szCs w:val="22"/>
        </w:rPr>
        <w:t>e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z w:val="22"/>
          <w:szCs w:val="22"/>
        </w:rPr>
        <w:t>d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212121"/>
          <w:spacing w:val="-2"/>
          <w:sz w:val="22"/>
          <w:szCs w:val="22"/>
        </w:rPr>
        <w:t>z</w:t>
      </w:r>
      <w:r>
        <w:rPr>
          <w:rFonts w:ascii="Arial" w:eastAsia="Arial" w:hAnsi="Arial" w:cs="Arial"/>
          <w:color w:val="212121"/>
          <w:sz w:val="22"/>
          <w:szCs w:val="22"/>
        </w:rPr>
        <w:t>a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j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e 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(</w:t>
      </w:r>
      <w:r>
        <w:rPr>
          <w:rFonts w:ascii="Arial" w:eastAsia="Arial" w:hAnsi="Arial" w:cs="Arial"/>
          <w:color w:val="212121"/>
          <w:spacing w:val="-4"/>
          <w:sz w:val="22"/>
          <w:szCs w:val="22"/>
        </w:rPr>
        <w:t>M</w:t>
      </w:r>
      <w:r>
        <w:rPr>
          <w:rFonts w:ascii="Arial" w:eastAsia="Arial" w:hAnsi="Arial" w:cs="Arial"/>
          <w:color w:val="212121"/>
          <w:sz w:val="22"/>
          <w:szCs w:val="22"/>
        </w:rPr>
        <w:t>o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212121"/>
          <w:sz w:val="22"/>
          <w:szCs w:val="22"/>
        </w:rPr>
        <w:t>ero</w:t>
      </w:r>
      <w:r>
        <w:rPr>
          <w:rFonts w:ascii="Arial" w:eastAsia="Arial" w:hAnsi="Arial" w:cs="Arial"/>
          <w:color w:val="212121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Ju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li</w:t>
      </w:r>
      <w:r>
        <w:rPr>
          <w:rFonts w:ascii="Arial" w:eastAsia="Arial" w:hAnsi="Arial" w:cs="Arial"/>
          <w:color w:val="212121"/>
          <w:sz w:val="22"/>
          <w:szCs w:val="22"/>
        </w:rPr>
        <w:t>eta, 2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0</w:t>
      </w:r>
      <w:r>
        <w:rPr>
          <w:rFonts w:ascii="Arial" w:eastAsia="Arial" w:hAnsi="Arial" w:cs="Arial"/>
          <w:color w:val="212121"/>
          <w:sz w:val="22"/>
          <w:szCs w:val="22"/>
        </w:rPr>
        <w:t>1</w:t>
      </w:r>
      <w:r>
        <w:rPr>
          <w:rFonts w:ascii="Arial" w:eastAsia="Arial" w:hAnsi="Arial" w:cs="Arial"/>
          <w:color w:val="212121"/>
          <w:spacing w:val="-1"/>
          <w:sz w:val="22"/>
          <w:szCs w:val="22"/>
        </w:rPr>
        <w:t>2</w:t>
      </w:r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:rsidR="004B0CDC" w:rsidRDefault="004D6B09">
      <w:pPr>
        <w:spacing w:line="275" w:lineRule="auto"/>
        <w:ind w:left="462" w:right="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sí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estas,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as.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os de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color w:val="0000FF"/>
          <w:spacing w:val="-6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V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acca</w:t>
      </w:r>
      <w:r>
        <w:rPr>
          <w:rFonts w:ascii="Arial" w:eastAsia="Arial" w:hAnsi="Arial" w:cs="Arial"/>
          <w:color w:val="0000FF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0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1</w:t>
      </w:r>
      <w:r>
        <w:rPr>
          <w:rFonts w:ascii="Arial" w:eastAsia="Arial" w:hAnsi="Arial" w:cs="Arial"/>
          <w:color w:val="000000"/>
          <w:sz w:val="22"/>
          <w:szCs w:val="22"/>
        </w:rPr>
        <w:t>1)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tr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os.</w:t>
      </w:r>
    </w:p>
    <w:p w:rsidR="004B0CDC" w:rsidRDefault="004D6B09">
      <w:pPr>
        <w:spacing w:before="3" w:line="275" w:lineRule="auto"/>
        <w:ind w:left="462" w:right="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Fre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 un uso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TIC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“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 xml:space="preserve"> a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l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umnocé</w:t>
      </w:r>
      <w:r>
        <w:rPr>
          <w:rFonts w:ascii="Arial" w:eastAsia="Arial" w:hAnsi="Arial" w:cs="Arial"/>
          <w:color w:val="0000FF"/>
          <w:spacing w:val="-3"/>
          <w:sz w:val="22"/>
          <w:szCs w:val="22"/>
          <w:u w:val="single" w:color="0000FF"/>
        </w:rPr>
        <w:t>n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t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>r</w:t>
      </w:r>
      <w:r>
        <w:rPr>
          <w:rFonts w:ascii="Arial" w:eastAsia="Arial" w:hAnsi="Arial" w:cs="Arial"/>
          <w:color w:val="0000FF"/>
          <w:spacing w:val="1"/>
          <w:sz w:val="22"/>
          <w:szCs w:val="22"/>
          <w:u w:val="single" w:color="0000FF"/>
        </w:rPr>
        <w:t xml:space="preserve"> </w:t>
      </w:r>
      <w:r>
        <w:rPr>
          <w:rFonts w:ascii="Arial" w:eastAsia="Arial" w:hAnsi="Arial" w:cs="Arial"/>
          <w:color w:val="0000FF"/>
          <w:spacing w:val="-1"/>
          <w:sz w:val="22"/>
          <w:szCs w:val="22"/>
          <w:u w:val="single" w:color="0000FF"/>
        </w:rPr>
        <w:t>i</w:t>
      </w:r>
      <w:r>
        <w:rPr>
          <w:rFonts w:ascii="Arial" w:eastAsia="Arial" w:hAnsi="Arial" w:cs="Arial"/>
          <w:color w:val="0000FF"/>
          <w:spacing w:val="-2"/>
          <w:sz w:val="22"/>
          <w:szCs w:val="22"/>
          <w:u w:val="single" w:color="0000FF"/>
        </w:rPr>
        <w:t>c</w:t>
      </w:r>
      <w:r>
        <w:rPr>
          <w:rFonts w:ascii="Arial" w:eastAsia="Arial" w:hAnsi="Arial" w:cs="Arial"/>
          <w:color w:val="0000FF"/>
          <w:sz w:val="22"/>
          <w:szCs w:val="22"/>
          <w:u w:val="single" w:color="0000FF"/>
        </w:rPr>
        <w:t xml:space="preserve">a” </w:t>
      </w:r>
      <w:r>
        <w:rPr>
          <w:rFonts w:ascii="Arial" w:eastAsia="Arial" w:hAnsi="Arial" w:cs="Arial"/>
          <w:color w:val="0000FF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el</w:t>
      </w:r>
      <w:r>
        <w:rPr>
          <w:rFonts w:ascii="Arial" w:eastAsia="Arial" w:hAnsi="Arial" w:cs="Arial"/>
          <w:color w:val="000000"/>
          <w:sz w:val="22"/>
          <w:szCs w:val="22"/>
        </w:rPr>
        <w:t>l</w:t>
      </w:r>
      <w:r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Jord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0</w:t>
      </w:r>
      <w:r>
        <w:rPr>
          <w:rFonts w:ascii="Arial" w:eastAsia="Arial" w:hAnsi="Arial" w:cs="Arial"/>
          <w:color w:val="000000"/>
          <w:sz w:val="22"/>
          <w:szCs w:val="22"/>
        </w:rPr>
        <w:t>1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>)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li</w:t>
      </w:r>
      <w:r>
        <w:rPr>
          <w:rFonts w:ascii="Arial" w:eastAsia="Arial" w:hAnsi="Arial" w:cs="Arial"/>
          <w:color w:val="000000"/>
          <w:sz w:val="22"/>
          <w:szCs w:val="22"/>
        </w:rPr>
        <w:t>ca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er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ó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x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orac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ó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el 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tr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j</w:t>
      </w:r>
      <w:r>
        <w:rPr>
          <w:rFonts w:ascii="Arial" w:eastAsia="Arial" w:hAnsi="Arial" w:cs="Arial"/>
          <w:color w:val="000000"/>
          <w:sz w:val="22"/>
          <w:szCs w:val="22"/>
        </w:rPr>
        <w:t>o a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u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ó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o y c</w:t>
      </w:r>
      <w:r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color w:val="000000"/>
          <w:sz w:val="22"/>
          <w:szCs w:val="22"/>
        </w:rPr>
        <w:t>ora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o.</w:t>
      </w:r>
    </w:p>
    <w:p w:rsidR="004B0CDC" w:rsidRDefault="004D6B09">
      <w:pPr>
        <w:spacing w:before="1" w:line="278" w:lineRule="auto"/>
        <w:ind w:left="462" w:right="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as es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ás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ill</w:t>
      </w:r>
      <w:r>
        <w:rPr>
          <w:rFonts w:ascii="Arial" w:eastAsia="Arial" w:hAnsi="Arial" w:cs="Arial"/>
          <w:sz w:val="22"/>
          <w:szCs w:val="22"/>
        </w:rPr>
        <w:t>o y 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4B0CDC" w:rsidRDefault="004D6B09">
      <w:pPr>
        <w:spacing w:line="240" w:lineRule="exact"/>
        <w:ind w:left="462" w:right="8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TIC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cas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cen</w:t>
      </w:r>
    </w:p>
    <w:p w:rsidR="004B0CDC" w:rsidRDefault="004D6B09">
      <w:pPr>
        <w:spacing w:before="37" w:line="275" w:lineRule="auto"/>
        <w:ind w:left="462" w:right="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presentes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(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em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cho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 cua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as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ntes.</w:t>
      </w:r>
    </w:p>
    <w:p w:rsidR="004B0CDC" w:rsidRDefault="004D6B09">
      <w:pPr>
        <w:spacing w:before="3" w:line="275" w:lineRule="auto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umnos.</w:t>
      </w:r>
    </w:p>
    <w:p w:rsidR="004B0CDC" w:rsidRDefault="004D6B09">
      <w:pPr>
        <w:spacing w:before="1" w:line="275" w:lineRule="auto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TIC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oras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zac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da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orecer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 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before="3" w:line="275" w:lineRule="auto"/>
        <w:ind w:left="462" w:right="82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es.</w:t>
      </w:r>
    </w:p>
    <w:p w:rsidR="004B0CDC" w:rsidRDefault="004D6B09">
      <w:pPr>
        <w:spacing w:before="1"/>
        <w:ind w:left="68" w:right="8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umnos.</w:t>
      </w:r>
    </w:p>
    <w:p w:rsidR="004B0CDC" w:rsidRDefault="004D6B09">
      <w:pPr>
        <w:spacing w:before="37"/>
        <w:ind w:left="462" w:right="581"/>
        <w:jc w:val="both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ás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e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nue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o: u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ora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before="74"/>
        <w:ind w:left="462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i/>
          <w:spacing w:val="5"/>
          <w:sz w:val="26"/>
          <w:szCs w:val="26"/>
        </w:rPr>
        <w:lastRenderedPageBreak/>
        <w:t>S</w:t>
      </w:r>
      <w:r>
        <w:rPr>
          <w:rFonts w:ascii="Arial" w:eastAsia="Arial" w:hAnsi="Arial" w:cs="Arial"/>
          <w:i/>
          <w:spacing w:val="3"/>
          <w:sz w:val="21"/>
          <w:szCs w:val="21"/>
        </w:rPr>
        <w:t>I</w:t>
      </w:r>
      <w:r>
        <w:rPr>
          <w:rFonts w:ascii="Arial" w:eastAsia="Arial" w:hAnsi="Arial" w:cs="Arial"/>
          <w:i/>
          <w:spacing w:val="5"/>
          <w:sz w:val="21"/>
          <w:szCs w:val="21"/>
        </w:rPr>
        <w:t>STE</w:t>
      </w:r>
      <w:r>
        <w:rPr>
          <w:rFonts w:ascii="Arial" w:eastAsia="Arial" w:hAnsi="Arial" w:cs="Arial"/>
          <w:i/>
          <w:spacing w:val="4"/>
          <w:sz w:val="21"/>
          <w:szCs w:val="21"/>
        </w:rPr>
        <w:t>M</w:t>
      </w:r>
      <w:r>
        <w:rPr>
          <w:rFonts w:ascii="Arial" w:eastAsia="Arial" w:hAnsi="Arial" w:cs="Arial"/>
          <w:i/>
          <w:sz w:val="21"/>
          <w:szCs w:val="21"/>
        </w:rPr>
        <w:t>A</w:t>
      </w:r>
      <w:r>
        <w:rPr>
          <w:rFonts w:ascii="Arial" w:eastAsia="Arial" w:hAnsi="Arial" w:cs="Arial"/>
          <w:i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D</w:t>
      </w:r>
      <w:r>
        <w:rPr>
          <w:rFonts w:ascii="Arial" w:eastAsia="Arial" w:hAnsi="Arial" w:cs="Arial"/>
          <w:i/>
          <w:spacing w:val="3"/>
          <w:sz w:val="21"/>
          <w:szCs w:val="21"/>
        </w:rPr>
        <w:t>ID</w:t>
      </w:r>
      <w:r>
        <w:rPr>
          <w:rFonts w:ascii="Arial" w:eastAsia="Arial" w:hAnsi="Arial" w:cs="Arial"/>
          <w:i/>
          <w:spacing w:val="5"/>
          <w:sz w:val="21"/>
          <w:szCs w:val="21"/>
        </w:rPr>
        <w:t>Á</w:t>
      </w:r>
      <w:r>
        <w:rPr>
          <w:rFonts w:ascii="Arial" w:eastAsia="Arial" w:hAnsi="Arial" w:cs="Arial"/>
          <w:i/>
          <w:spacing w:val="3"/>
          <w:sz w:val="21"/>
          <w:szCs w:val="21"/>
        </w:rPr>
        <w:t>C</w:t>
      </w:r>
      <w:r>
        <w:rPr>
          <w:rFonts w:ascii="Arial" w:eastAsia="Arial" w:hAnsi="Arial" w:cs="Arial"/>
          <w:i/>
          <w:spacing w:val="5"/>
          <w:sz w:val="21"/>
          <w:szCs w:val="21"/>
        </w:rPr>
        <w:t>T</w:t>
      </w:r>
      <w:r>
        <w:rPr>
          <w:rFonts w:ascii="Arial" w:eastAsia="Arial" w:hAnsi="Arial" w:cs="Arial"/>
          <w:i/>
          <w:spacing w:val="3"/>
          <w:sz w:val="21"/>
          <w:szCs w:val="21"/>
        </w:rPr>
        <w:t>I</w:t>
      </w:r>
      <w:r>
        <w:rPr>
          <w:rFonts w:ascii="Arial" w:eastAsia="Arial" w:hAnsi="Arial" w:cs="Arial"/>
          <w:i/>
          <w:spacing w:val="6"/>
          <w:sz w:val="21"/>
          <w:szCs w:val="21"/>
        </w:rPr>
        <w:t>C</w:t>
      </w:r>
      <w:r>
        <w:rPr>
          <w:rFonts w:ascii="Arial" w:eastAsia="Arial" w:hAnsi="Arial" w:cs="Arial"/>
          <w:i/>
          <w:sz w:val="21"/>
          <w:szCs w:val="21"/>
        </w:rPr>
        <w:t>O</w:t>
      </w:r>
    </w:p>
    <w:p w:rsidR="004B0CDC" w:rsidRDefault="004B0CDC">
      <w:pPr>
        <w:spacing w:before="9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524B97">
      <w:pPr>
        <w:ind w:left="462"/>
      </w:pPr>
      <w:r>
        <w:rPr>
          <w:noProof/>
        </w:rPr>
        <w:drawing>
          <wp:inline distT="0" distB="0" distL="0" distR="0">
            <wp:extent cx="5610225" cy="514350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ptado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08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ar:</w:t>
      </w:r>
    </w:p>
    <w:p w:rsidR="004B0CDC" w:rsidRDefault="004B0CDC">
      <w:pPr>
        <w:spacing w:before="8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es 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ú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q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da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e 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cceso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os 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í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cos.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prend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iz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</w:t>
      </w:r>
      <w:r>
        <w:rPr>
          <w:rFonts w:ascii="Arial" w:eastAsia="Arial" w:hAnsi="Arial" w:cs="Arial"/>
          <w:position w:val="-1"/>
          <w:sz w:val="22"/>
          <w:szCs w:val="22"/>
        </w:rPr>
        <w:t>es 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pi</w:t>
      </w:r>
      <w:r>
        <w:rPr>
          <w:rFonts w:ascii="Arial" w:eastAsia="Arial" w:hAnsi="Arial" w:cs="Arial"/>
          <w:position w:val="-1"/>
          <w:sz w:val="22"/>
          <w:szCs w:val="22"/>
        </w:rPr>
        <w:t>os de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a 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x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orac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cceso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os 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y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uso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</w:t>
      </w:r>
      <w:r>
        <w:rPr>
          <w:rFonts w:ascii="Arial" w:eastAsia="Arial" w:hAnsi="Arial" w:cs="Arial"/>
          <w:position w:val="-1"/>
          <w:sz w:val="22"/>
          <w:szCs w:val="22"/>
        </w:rPr>
        <w:t>et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</w:t>
      </w:r>
      <w:r>
        <w:rPr>
          <w:rFonts w:ascii="Arial" w:eastAsia="Arial" w:hAnsi="Arial" w:cs="Arial"/>
          <w:position w:val="-1"/>
          <w:sz w:val="22"/>
          <w:szCs w:val="22"/>
        </w:rPr>
        <w:t>e.</w:t>
      </w:r>
    </w:p>
    <w:p w:rsidR="004B0CDC" w:rsidRDefault="004B0CDC">
      <w:pPr>
        <w:spacing w:before="5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B 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La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ú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q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 pa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el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bi</w:t>
      </w:r>
      <w:r>
        <w:rPr>
          <w:rFonts w:ascii="Arial" w:eastAsia="Arial" w:hAnsi="Arial" w:cs="Arial"/>
          <w:position w:val="-1"/>
          <w:sz w:val="22"/>
          <w:szCs w:val="22"/>
        </w:rPr>
        <w:t>o 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se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ñ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D6B09">
      <w:pPr>
        <w:spacing w:before="10" w:line="280" w:lineRule="exact"/>
        <w:ind w:left="462" w:right="84" w:hanging="358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can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before="26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lastRenderedPageBreak/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omund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 la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y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 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l</w:t>
      </w:r>
      <w:r>
        <w:rPr>
          <w:rFonts w:ascii="Arial" w:eastAsia="Arial" w:hAnsi="Arial" w:cs="Arial"/>
          <w:position w:val="-1"/>
          <w:sz w:val="22"/>
          <w:szCs w:val="22"/>
        </w:rPr>
        <w:t>a 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d con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os 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umno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La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ucc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os 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</w:t>
      </w:r>
      <w:r>
        <w:rPr>
          <w:rFonts w:ascii="Arial" w:eastAsia="Arial" w:hAnsi="Arial" w:cs="Arial"/>
          <w:position w:val="-1"/>
          <w:sz w:val="22"/>
          <w:szCs w:val="22"/>
        </w:rPr>
        <w:t>e 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os con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sos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w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B0CDC" w:rsidRDefault="004B0CDC">
      <w:pPr>
        <w:spacing w:before="5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 w:right="67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C 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p w:rsidR="004B0CDC" w:rsidRDefault="004D6B09">
      <w:pPr>
        <w:spacing w:before="16" w:line="280" w:lineRule="exact"/>
        <w:ind w:left="462" w:right="85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camb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 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osa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 de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soc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ato.</w:t>
      </w:r>
    </w:p>
    <w:p w:rsidR="004B0CDC" w:rsidRDefault="004B0CDC">
      <w:pPr>
        <w:spacing w:before="4" w:line="100" w:lineRule="exact"/>
        <w:rPr>
          <w:sz w:val="11"/>
          <w:szCs w:val="11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 w:right="67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D 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p w:rsidR="004B0CDC" w:rsidRDefault="004D6B09">
      <w:pPr>
        <w:spacing w:before="12" w:line="280" w:lineRule="exact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z w:val="22"/>
          <w:szCs w:val="22"/>
        </w:rPr>
        <w:t>ares,  amp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ores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ust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ar,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ar,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line="26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omo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ares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q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umnos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an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ar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y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eri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car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sus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av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nc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s,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és</w:t>
      </w:r>
    </w:p>
    <w:p w:rsidR="004B0CDC" w:rsidRDefault="004D6B09">
      <w:pPr>
        <w:spacing w:before="38" w:line="275" w:lineRule="auto"/>
        <w:ind w:left="462" w:right="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- 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os.</w:t>
      </w:r>
    </w:p>
    <w:p w:rsidR="004B0CDC" w:rsidRDefault="004D6B09">
      <w:pPr>
        <w:spacing w:line="24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omo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un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orno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o,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o,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</w:p>
    <w:p w:rsidR="004B0CDC" w:rsidRDefault="004D6B09">
      <w:pPr>
        <w:spacing w:before="40"/>
        <w:ind w:left="462" w:right="441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presenc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) o no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prese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B0CDC">
      <w:pPr>
        <w:spacing w:before="8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D6B09">
      <w:pPr>
        <w:spacing w:line="276" w:lineRule="auto"/>
        <w:ind w:left="462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TIC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san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prim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TIC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ntes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  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gresado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TIC 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an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ser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 C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r,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B0CDC">
      <w:pPr>
        <w:spacing w:before="14" w:line="280" w:lineRule="exact"/>
        <w:rPr>
          <w:sz w:val="28"/>
          <w:szCs w:val="28"/>
        </w:rPr>
      </w:pPr>
    </w:p>
    <w:p w:rsidR="004B0CDC" w:rsidRDefault="004D6B09">
      <w:pPr>
        <w:spacing w:line="275" w:lineRule="auto"/>
        <w:ind w:left="462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ot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ar.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z w:val="22"/>
          <w:szCs w:val="22"/>
        </w:rPr>
        <w:t>o con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DGC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 .</w:t>
      </w:r>
    </w:p>
    <w:p w:rsidR="004B0CDC" w:rsidRDefault="004B0CDC">
      <w:pPr>
        <w:spacing w:line="200" w:lineRule="exact"/>
      </w:pPr>
    </w:p>
    <w:p w:rsidR="004B0CDC" w:rsidRDefault="004B0CDC">
      <w:pPr>
        <w:spacing w:before="2" w:line="280" w:lineRule="exact"/>
        <w:rPr>
          <w:sz w:val="28"/>
          <w:szCs w:val="28"/>
        </w:rPr>
      </w:pPr>
    </w:p>
    <w:p w:rsidR="004B0CDC" w:rsidRDefault="004D6B09">
      <w:pPr>
        <w:ind w:left="462" w:right="7181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6"/>
          <w:sz w:val="36"/>
          <w:szCs w:val="36"/>
        </w:rPr>
        <w:t>O</w:t>
      </w:r>
      <w:r>
        <w:rPr>
          <w:rFonts w:ascii="Arial" w:eastAsia="Arial" w:hAnsi="Arial" w:cs="Arial"/>
          <w:spacing w:val="5"/>
          <w:sz w:val="29"/>
          <w:szCs w:val="29"/>
        </w:rPr>
        <w:t>B</w:t>
      </w:r>
      <w:r>
        <w:rPr>
          <w:rFonts w:ascii="Arial" w:eastAsia="Arial" w:hAnsi="Arial" w:cs="Arial"/>
          <w:spacing w:val="6"/>
          <w:sz w:val="29"/>
          <w:szCs w:val="29"/>
        </w:rPr>
        <w:t>J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5"/>
          <w:sz w:val="29"/>
          <w:szCs w:val="29"/>
        </w:rPr>
        <w:t>V</w:t>
      </w:r>
      <w:r>
        <w:rPr>
          <w:rFonts w:ascii="Arial" w:eastAsia="Arial" w:hAnsi="Arial" w:cs="Arial"/>
          <w:spacing w:val="4"/>
          <w:sz w:val="29"/>
          <w:szCs w:val="29"/>
        </w:rPr>
        <w:t>O</w:t>
      </w:r>
      <w:r>
        <w:rPr>
          <w:rFonts w:ascii="Arial" w:eastAsia="Arial" w:hAnsi="Arial" w:cs="Arial"/>
          <w:sz w:val="29"/>
          <w:szCs w:val="29"/>
        </w:rPr>
        <w:t>S</w:t>
      </w:r>
    </w:p>
    <w:p w:rsidR="004B0CDC" w:rsidRDefault="004D6B09">
      <w:pPr>
        <w:spacing w:before="63"/>
        <w:ind w:left="462" w:right="56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presente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ecto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e:</w:t>
      </w:r>
    </w:p>
    <w:p w:rsidR="004B0CDC" w:rsidRDefault="004B0CDC">
      <w:pPr>
        <w:spacing w:before="1" w:line="280" w:lineRule="exact"/>
        <w:rPr>
          <w:sz w:val="28"/>
          <w:szCs w:val="28"/>
        </w:rPr>
      </w:pPr>
    </w:p>
    <w:p w:rsidR="004B0CDC" w:rsidRDefault="004D6B09">
      <w:pPr>
        <w:spacing w:line="273" w:lineRule="auto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ario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presenc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 el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nstituc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es.</w:t>
      </w:r>
    </w:p>
    <w:p w:rsidR="004B0CDC" w:rsidRDefault="004D6B09">
      <w:pPr>
        <w:spacing w:line="24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 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áctic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uli</w:t>
      </w:r>
      <w:r>
        <w:rPr>
          <w:rFonts w:ascii="Arial" w:eastAsia="Arial" w:hAnsi="Arial" w:cs="Arial"/>
          <w:sz w:val="22"/>
          <w:szCs w:val="22"/>
        </w:rPr>
        <w:t>cas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4B0CDC" w:rsidRDefault="004D6B09">
      <w:pPr>
        <w:spacing w:before="37"/>
        <w:ind w:left="462" w:right="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TIC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ares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cordanc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con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os</w:t>
      </w:r>
    </w:p>
    <w:p w:rsidR="004B0CDC" w:rsidRDefault="004D6B09">
      <w:pPr>
        <w:spacing w:before="37"/>
        <w:ind w:left="462" w:right="633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14" w:line="280" w:lineRule="exact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omar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cas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están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 al 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a.</w:t>
      </w:r>
    </w:p>
    <w:p w:rsidR="004B0CDC" w:rsidRDefault="004D6B09">
      <w:pPr>
        <w:spacing w:line="280" w:lineRule="exact"/>
        <w:ind w:left="462" w:right="88" w:hanging="358"/>
        <w:jc w:val="both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cer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nue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 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con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co.</w:t>
      </w:r>
    </w:p>
    <w:p w:rsidR="004B0CDC" w:rsidRDefault="004D6B09">
      <w:pPr>
        <w:spacing w:before="26" w:line="273" w:lineRule="auto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lastRenderedPageBreak/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 imp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 doce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cómo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Fre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o)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el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umno.</w:t>
      </w:r>
    </w:p>
    <w:p w:rsidR="004B0CDC" w:rsidRDefault="004B0CDC">
      <w:pPr>
        <w:spacing w:line="200" w:lineRule="exact"/>
      </w:pPr>
    </w:p>
    <w:p w:rsidR="004B0CDC" w:rsidRDefault="004B0CDC">
      <w:pPr>
        <w:spacing w:before="1" w:line="280" w:lineRule="exact"/>
        <w:rPr>
          <w:sz w:val="28"/>
          <w:szCs w:val="28"/>
        </w:rPr>
      </w:pPr>
    </w:p>
    <w:p w:rsidR="004B0CDC" w:rsidRDefault="004D6B09">
      <w:pPr>
        <w:ind w:left="462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4"/>
          <w:sz w:val="36"/>
          <w:szCs w:val="36"/>
        </w:rPr>
        <w:t>C</w:t>
      </w:r>
      <w:r>
        <w:rPr>
          <w:rFonts w:ascii="Arial" w:eastAsia="Arial" w:hAnsi="Arial" w:cs="Arial"/>
          <w:spacing w:val="4"/>
          <w:sz w:val="29"/>
          <w:szCs w:val="29"/>
        </w:rPr>
        <w:t>O</w:t>
      </w:r>
      <w:r>
        <w:rPr>
          <w:rFonts w:ascii="Arial" w:eastAsia="Arial" w:hAnsi="Arial" w:cs="Arial"/>
          <w:spacing w:val="6"/>
          <w:sz w:val="29"/>
          <w:szCs w:val="29"/>
        </w:rPr>
        <w:t>N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pacing w:val="4"/>
          <w:sz w:val="29"/>
          <w:szCs w:val="29"/>
        </w:rPr>
        <w:t>N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DO</w:t>
      </w:r>
      <w:r>
        <w:rPr>
          <w:rFonts w:ascii="Arial" w:eastAsia="Arial" w:hAnsi="Arial" w:cs="Arial"/>
          <w:sz w:val="29"/>
          <w:szCs w:val="29"/>
        </w:rPr>
        <w:t>S</w:t>
      </w:r>
    </w:p>
    <w:p w:rsidR="004B0CDC" w:rsidRDefault="004B0CDC">
      <w:pPr>
        <w:spacing w:before="5" w:line="140" w:lineRule="exact"/>
        <w:rPr>
          <w:sz w:val="15"/>
          <w:szCs w:val="15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8"/>
          <w:szCs w:val="28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ÚC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:</w:t>
      </w:r>
      <w:r>
        <w:rPr>
          <w:rFonts w:ascii="Arial" w:eastAsia="Arial" w:hAnsi="Arial" w:cs="Arial"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ám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iaci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l sist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ctic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spacing w:before="1" w:line="270" w:lineRule="auto"/>
        <w:ind w:left="462" w:right="84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umnos.</w:t>
      </w:r>
    </w:p>
    <w:p w:rsidR="004B0CDC" w:rsidRDefault="004D6B09">
      <w:pPr>
        <w:spacing w:line="26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TIC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ol 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oras 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ni</w:t>
      </w:r>
      <w:r>
        <w:rPr>
          <w:rFonts w:ascii="Arial" w:eastAsia="Arial" w:hAnsi="Arial" w:cs="Arial"/>
          <w:position w:val="-1"/>
          <w:sz w:val="22"/>
          <w:szCs w:val="22"/>
        </w:rPr>
        <w:t>zac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y 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ú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q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da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ó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</w:p>
    <w:p w:rsidR="004B0CDC" w:rsidRDefault="004D6B09">
      <w:pPr>
        <w:spacing w:before="40" w:line="276" w:lineRule="auto"/>
        <w:ind w:left="462" w:right="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orecer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 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line="24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oras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es.</w:t>
      </w:r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C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as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acti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 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j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pr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es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y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umnos.</w:t>
      </w:r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ás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espac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nue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o: u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ora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B0CDC">
      <w:pPr>
        <w:spacing w:before="6" w:line="120" w:lineRule="exact"/>
        <w:rPr>
          <w:sz w:val="12"/>
          <w:szCs w:val="12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ind w:left="46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sz w:val="28"/>
          <w:szCs w:val="28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ÚC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2</w:t>
      </w:r>
      <w:r>
        <w:rPr>
          <w:rFonts w:ascii="Arial" w:eastAsia="Arial" w:hAnsi="Arial" w:cs="Arial"/>
          <w:sz w:val="28"/>
          <w:szCs w:val="28"/>
        </w:rPr>
        <w:t>:</w:t>
      </w:r>
    </w:p>
    <w:p w:rsidR="004B0CDC" w:rsidRDefault="004D6B09">
      <w:pPr>
        <w:spacing w:before="16" w:line="271" w:lineRule="auto"/>
        <w:ind w:left="462" w:right="76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ná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sis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color w:val="0000FF"/>
          <w:spacing w:val="-49"/>
          <w:sz w:val="24"/>
          <w:szCs w:val="24"/>
        </w:rPr>
        <w:t xml:space="preserve"> </w:t>
      </w:r>
      <w:hyperlink r:id="rId15"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Bre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iar</w:t>
        </w:r>
        <w:r>
          <w:rPr>
            <w:rFonts w:ascii="Arial" w:eastAsia="Arial" w:hAnsi="Arial" w:cs="Arial"/>
            <w:color w:val="0000FF"/>
            <w:spacing w:val="-1"/>
            <w:sz w:val="24"/>
            <w:szCs w:val="24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 xml:space="preserve">o </w:t>
        </w:r>
        <w:r>
          <w:rPr>
            <w:rFonts w:ascii="Arial" w:eastAsia="Arial" w:hAnsi="Arial" w:cs="Arial"/>
            <w:color w:val="0000FF"/>
            <w:spacing w:val="14"/>
            <w:sz w:val="24"/>
            <w:szCs w:val="2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 xml:space="preserve">n </w:t>
        </w:r>
        <w:r>
          <w:rPr>
            <w:rFonts w:ascii="Arial" w:eastAsia="Arial" w:hAnsi="Arial" w:cs="Arial"/>
            <w:color w:val="0000FF"/>
            <w:spacing w:val="12"/>
            <w:sz w:val="24"/>
            <w:szCs w:val="2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 xml:space="preserve">l </w:t>
        </w:r>
        <w:r>
          <w:rPr>
            <w:rFonts w:ascii="Arial" w:eastAsia="Arial" w:hAnsi="Arial" w:cs="Arial"/>
            <w:color w:val="0000FF"/>
            <w:spacing w:val="10"/>
            <w:sz w:val="24"/>
            <w:szCs w:val="2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á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 xml:space="preserve">rea </w:t>
        </w:r>
        <w:r>
          <w:rPr>
            <w:rFonts w:ascii="Arial" w:eastAsia="Arial" w:hAnsi="Arial" w:cs="Arial"/>
            <w:color w:val="0000FF"/>
            <w:spacing w:val="12"/>
            <w:sz w:val="24"/>
            <w:szCs w:val="2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 xml:space="preserve">e </w:t>
        </w:r>
        <w:r>
          <w:rPr>
            <w:rFonts w:ascii="Arial" w:eastAsia="Arial" w:hAnsi="Arial" w:cs="Arial"/>
            <w:color w:val="0000FF"/>
            <w:spacing w:val="12"/>
            <w:sz w:val="24"/>
            <w:szCs w:val="2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NT</w:t>
        </w:r>
        <w:r>
          <w:rPr>
            <w:rFonts w:ascii="Arial" w:eastAsia="Arial" w:hAnsi="Arial" w:cs="Arial"/>
            <w:color w:val="0000FF"/>
            <w:spacing w:val="-3"/>
            <w:sz w:val="24"/>
            <w:szCs w:val="24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3"/>
            <w:sz w:val="24"/>
            <w:szCs w:val="24"/>
            <w:u w:val="single" w:color="0000FF"/>
          </w:rPr>
          <w:t>x</w:t>
        </w:r>
      </w:hyperlink>
      <w:hyperlink>
        <w:r>
          <w:rPr>
            <w:rFonts w:ascii="Arial" w:eastAsia="Arial" w:hAnsi="Arial" w:cs="Arial"/>
            <w:color w:val="000000"/>
            <w:position w:val="11"/>
            <w:sz w:val="16"/>
            <w:szCs w:val="16"/>
          </w:rPr>
          <w:t xml:space="preserve">5  </w:t>
        </w:r>
        <w:r>
          <w:rPr>
            <w:rFonts w:ascii="Arial" w:eastAsia="Arial" w:hAnsi="Arial" w:cs="Arial"/>
            <w:color w:val="000000"/>
            <w:spacing w:val="13"/>
            <w:position w:val="11"/>
            <w:sz w:val="16"/>
            <w:szCs w:val="16"/>
          </w:rPr>
          <w:t xml:space="preserve"> </w:t>
        </w:r>
        <w:r>
          <w:rPr>
            <w:rFonts w:ascii="Arial" w:eastAsia="Arial" w:hAnsi="Arial" w:cs="Arial"/>
            <w:color w:val="000000"/>
            <w:sz w:val="24"/>
            <w:szCs w:val="24"/>
          </w:rPr>
          <w:t xml:space="preserve">y </w:t>
        </w:r>
        <w:r>
          <w:rPr>
            <w:rFonts w:ascii="Arial" w:eastAsia="Arial" w:hAnsi="Arial" w:cs="Arial"/>
            <w:color w:val="000000"/>
            <w:spacing w:val="11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z w:val="24"/>
            <w:szCs w:val="24"/>
          </w:rPr>
          <w:t xml:space="preserve">su </w:t>
        </w:r>
        <w:r>
          <w:rPr>
            <w:rFonts w:ascii="Arial" w:eastAsia="Arial" w:hAnsi="Arial" w:cs="Arial"/>
            <w:color w:val="000000"/>
            <w:spacing w:val="14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u</w:t>
        </w:r>
        <w:r>
          <w:rPr>
            <w:rFonts w:ascii="Arial" w:eastAsia="Arial" w:hAnsi="Arial" w:cs="Arial"/>
            <w:color w:val="000000"/>
            <w:sz w:val="24"/>
            <w:szCs w:val="24"/>
          </w:rPr>
          <w:t>so tra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n</w:t>
        </w:r>
        <w:r>
          <w:rPr>
            <w:rFonts w:ascii="Arial" w:eastAsia="Arial" w:hAnsi="Arial" w:cs="Arial"/>
            <w:color w:val="000000"/>
            <w:sz w:val="24"/>
            <w:szCs w:val="24"/>
          </w:rPr>
          <w:t>s</w:t>
        </w:r>
        <w:r>
          <w:rPr>
            <w:rFonts w:ascii="Arial" w:eastAsia="Arial" w:hAnsi="Arial" w:cs="Arial"/>
            <w:color w:val="000000"/>
            <w:spacing w:val="-2"/>
            <w:sz w:val="24"/>
            <w:szCs w:val="24"/>
          </w:rPr>
          <w:t>v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z w:val="24"/>
            <w:szCs w:val="24"/>
          </w:rPr>
          <w:t xml:space="preserve">rsal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z w:val="24"/>
            <w:szCs w:val="24"/>
          </w:rPr>
          <w:t>n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 xml:space="preserve"> e</w:t>
        </w:r>
        <w:r>
          <w:rPr>
            <w:rFonts w:ascii="Arial" w:eastAsia="Arial" w:hAnsi="Arial" w:cs="Arial"/>
            <w:color w:val="000000"/>
            <w:sz w:val="24"/>
            <w:szCs w:val="24"/>
          </w:rPr>
          <w:t xml:space="preserve">l </w:t>
        </w:r>
        <w:r>
          <w:rPr>
            <w:rFonts w:ascii="Arial" w:eastAsia="Arial" w:hAnsi="Arial" w:cs="Arial"/>
            <w:color w:val="000000"/>
            <w:spacing w:val="-3"/>
            <w:sz w:val="24"/>
            <w:szCs w:val="24"/>
          </w:rPr>
          <w:t>r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z w:val="24"/>
            <w:szCs w:val="24"/>
          </w:rPr>
          <w:t>sto</w:t>
        </w:r>
        <w:r>
          <w:rPr>
            <w:rFonts w:ascii="Arial" w:eastAsia="Arial" w:hAnsi="Arial" w:cs="Arial"/>
            <w:color w:val="000000"/>
            <w:spacing w:val="2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d</w:t>
        </w:r>
        <w:r>
          <w:rPr>
            <w:rFonts w:ascii="Arial" w:eastAsia="Arial" w:hAnsi="Arial" w:cs="Arial"/>
            <w:color w:val="000000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z w:val="24"/>
            <w:szCs w:val="24"/>
          </w:rPr>
          <w:t>l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a</w:t>
        </w:r>
        <w:r>
          <w:rPr>
            <w:rFonts w:ascii="Arial" w:eastAsia="Arial" w:hAnsi="Arial" w:cs="Arial"/>
            <w:color w:val="000000"/>
            <w:sz w:val="24"/>
            <w:szCs w:val="24"/>
          </w:rPr>
          <w:t>s</w:t>
        </w:r>
        <w:r>
          <w:rPr>
            <w:rFonts w:ascii="Arial" w:eastAsia="Arial" w:hAnsi="Arial" w:cs="Arial"/>
            <w:color w:val="000000"/>
            <w:spacing w:val="-2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á</w:t>
        </w:r>
        <w:r>
          <w:rPr>
            <w:rFonts w:ascii="Arial" w:eastAsia="Arial" w:hAnsi="Arial" w:cs="Arial"/>
            <w:color w:val="000000"/>
            <w:sz w:val="24"/>
            <w:szCs w:val="24"/>
          </w:rPr>
          <w:t>re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a</w:t>
        </w:r>
        <w:r>
          <w:rPr>
            <w:rFonts w:ascii="Arial" w:eastAsia="Arial" w:hAnsi="Arial" w:cs="Arial"/>
            <w:color w:val="000000"/>
            <w:sz w:val="24"/>
            <w:szCs w:val="24"/>
          </w:rPr>
          <w:t>s</w:t>
        </w:r>
        <w:r>
          <w:rPr>
            <w:rFonts w:ascii="Arial" w:eastAsia="Arial" w:hAnsi="Arial" w:cs="Arial"/>
            <w:color w:val="000000"/>
            <w:spacing w:val="-2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de</w:t>
        </w:r>
        <w:r>
          <w:rPr>
            <w:rFonts w:ascii="Arial" w:eastAsia="Arial" w:hAnsi="Arial" w:cs="Arial"/>
            <w:color w:val="000000"/>
            <w:sz w:val="24"/>
            <w:szCs w:val="24"/>
          </w:rPr>
          <w:t>l</w:t>
        </w:r>
        <w:r>
          <w:rPr>
            <w:rFonts w:ascii="Arial" w:eastAsia="Arial" w:hAnsi="Arial" w:cs="Arial"/>
            <w:color w:val="000000"/>
            <w:spacing w:val="-2"/>
            <w:sz w:val="24"/>
            <w:szCs w:val="24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n</w:t>
        </w:r>
        <w:r>
          <w:rPr>
            <w:rFonts w:ascii="Arial" w:eastAsia="Arial" w:hAnsi="Arial" w:cs="Arial"/>
            <w:color w:val="000000"/>
            <w:sz w:val="24"/>
            <w:szCs w:val="24"/>
          </w:rPr>
          <w:t>i</w:t>
        </w:r>
        <w:r>
          <w:rPr>
            <w:rFonts w:ascii="Arial" w:eastAsia="Arial" w:hAnsi="Arial" w:cs="Arial"/>
            <w:color w:val="000000"/>
            <w:spacing w:val="-3"/>
            <w:sz w:val="24"/>
            <w:szCs w:val="24"/>
          </w:rPr>
          <w:t>v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z w:val="24"/>
            <w:szCs w:val="24"/>
          </w:rPr>
          <w:t>l s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e</w:t>
        </w:r>
        <w:r>
          <w:rPr>
            <w:rFonts w:ascii="Arial" w:eastAsia="Arial" w:hAnsi="Arial" w:cs="Arial"/>
            <w:color w:val="000000"/>
            <w:sz w:val="24"/>
            <w:szCs w:val="24"/>
          </w:rPr>
          <w:t>c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u</w:t>
        </w:r>
        <w:r>
          <w:rPr>
            <w:rFonts w:ascii="Arial" w:eastAsia="Arial" w:hAnsi="Arial" w:cs="Arial"/>
            <w:color w:val="000000"/>
            <w:spacing w:val="-1"/>
            <w:sz w:val="24"/>
            <w:szCs w:val="24"/>
          </w:rPr>
          <w:t>n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da</w:t>
        </w:r>
        <w:r>
          <w:rPr>
            <w:rFonts w:ascii="Arial" w:eastAsia="Arial" w:hAnsi="Arial" w:cs="Arial"/>
            <w:color w:val="000000"/>
            <w:sz w:val="24"/>
            <w:szCs w:val="24"/>
          </w:rPr>
          <w:t>r</w:t>
        </w:r>
        <w:r>
          <w:rPr>
            <w:rFonts w:ascii="Arial" w:eastAsia="Arial" w:hAnsi="Arial" w:cs="Arial"/>
            <w:color w:val="000000"/>
            <w:spacing w:val="-1"/>
            <w:sz w:val="24"/>
            <w:szCs w:val="24"/>
          </w:rPr>
          <w:t>i</w:t>
        </w:r>
        <w:r>
          <w:rPr>
            <w:rFonts w:ascii="Arial" w:eastAsia="Arial" w:hAnsi="Arial" w:cs="Arial"/>
            <w:color w:val="000000"/>
            <w:spacing w:val="1"/>
            <w:sz w:val="24"/>
            <w:szCs w:val="24"/>
          </w:rPr>
          <w:t>o</w:t>
        </w:r>
        <w:r>
          <w:rPr>
            <w:rFonts w:ascii="Arial" w:eastAsia="Arial" w:hAnsi="Arial" w:cs="Arial"/>
            <w:color w:val="000000"/>
            <w:sz w:val="24"/>
            <w:szCs w:val="24"/>
          </w:rPr>
          <w:t>.</w:t>
        </w:r>
      </w:hyperlink>
    </w:p>
    <w:p w:rsidR="004B0CDC" w:rsidRDefault="004D6B09">
      <w:pPr>
        <w:spacing w:line="280" w:lineRule="exact"/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MS UI Gothic" w:eastAsia="MS UI Gothic" w:hAnsi="MS UI Gothic" w:cs="MS UI Gothic"/>
          <w:position w:val="-1"/>
          <w:sz w:val="22"/>
          <w:szCs w:val="22"/>
        </w:rPr>
        <w:t>✓</w:t>
      </w:r>
      <w:r>
        <w:rPr>
          <w:rFonts w:ascii="MS UI Gothic" w:eastAsia="MS UI Gothic" w:hAnsi="MS UI Gothic" w:cs="MS UI Gothic"/>
          <w:position w:val="-1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position w:val="-1"/>
          <w:sz w:val="24"/>
          <w:szCs w:val="24"/>
        </w:rPr>
        <w:t>str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me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n</w:t>
      </w:r>
      <w:r>
        <w:rPr>
          <w:rFonts w:ascii="Arial" w:eastAsia="Arial" w:hAnsi="Arial" w:cs="Arial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s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d</w:t>
      </w:r>
      <w:r>
        <w:rPr>
          <w:rFonts w:ascii="Arial" w:eastAsia="Arial" w:hAnsi="Arial" w:cs="Arial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e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l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ción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y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t</w:t>
      </w:r>
      <w:r>
        <w:rPr>
          <w:rFonts w:ascii="Arial" w:eastAsia="Arial" w:hAnsi="Arial" w:cs="Arial"/>
          <w:position w:val="-1"/>
          <w:sz w:val="24"/>
          <w:szCs w:val="24"/>
        </w:rPr>
        <w:t>ro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l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im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en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ción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c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position w:val="-1"/>
          <w:sz w:val="24"/>
          <w:szCs w:val="24"/>
        </w:rPr>
        <w:t>ju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Uso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d</w:t>
      </w:r>
      <w:r>
        <w:rPr>
          <w:rFonts w:ascii="Arial" w:eastAsia="Arial" w:hAnsi="Arial" w:cs="Arial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po</w:t>
      </w:r>
      <w:r>
        <w:rPr>
          <w:rFonts w:ascii="Arial" w:eastAsia="Arial" w:hAnsi="Arial" w:cs="Arial"/>
          <w:position w:val="-1"/>
          <w:sz w:val="24"/>
          <w:szCs w:val="24"/>
        </w:rPr>
        <w:t>rt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f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l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s.</w:t>
      </w:r>
    </w:p>
    <w:p w:rsidR="004B0CDC" w:rsidRDefault="004D6B09">
      <w:pPr>
        <w:spacing w:before="13"/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MS UI Gothic" w:eastAsia="MS UI Gothic" w:hAnsi="MS UI Gothic" w:cs="MS UI Gothic"/>
          <w:sz w:val="22"/>
          <w:szCs w:val="22"/>
        </w:rPr>
        <w:t>✓</w:t>
      </w:r>
      <w:r>
        <w:rPr>
          <w:rFonts w:ascii="MS UI Gothic" w:eastAsia="MS UI Gothic" w:hAnsi="MS UI Gothic" w:cs="MS UI Gothic"/>
          <w:sz w:val="22"/>
          <w:szCs w:val="22"/>
        </w:rPr>
        <w:t xml:space="preserve"> </w:t>
      </w:r>
      <w:r>
        <w:rPr>
          <w:rFonts w:ascii="MS UI Gothic" w:eastAsia="MS UI Gothic" w:hAnsi="MS UI Gothic" w:cs="MS UI Gothic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ub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 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bo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11" w:line="200" w:lineRule="exact"/>
      </w:pPr>
    </w:p>
    <w:p w:rsidR="004B0CDC" w:rsidRDefault="004D6B09">
      <w:pPr>
        <w:ind w:left="462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4"/>
          <w:sz w:val="36"/>
          <w:szCs w:val="36"/>
        </w:rPr>
        <w:t>D</w:t>
      </w:r>
      <w:r>
        <w:rPr>
          <w:rFonts w:ascii="Arial" w:eastAsia="Arial" w:hAnsi="Arial" w:cs="Arial"/>
          <w:spacing w:val="4"/>
          <w:sz w:val="29"/>
          <w:szCs w:val="29"/>
        </w:rPr>
        <w:t>UR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Ó</w:t>
      </w:r>
      <w:r>
        <w:rPr>
          <w:rFonts w:ascii="Arial" w:eastAsia="Arial" w:hAnsi="Arial" w:cs="Arial"/>
          <w:sz w:val="29"/>
          <w:szCs w:val="29"/>
        </w:rPr>
        <w:t>N</w:t>
      </w:r>
      <w:r>
        <w:rPr>
          <w:rFonts w:ascii="Arial" w:eastAsia="Arial" w:hAnsi="Arial" w:cs="Arial"/>
          <w:spacing w:val="12"/>
          <w:sz w:val="29"/>
          <w:szCs w:val="29"/>
        </w:rPr>
        <w:t xml:space="preserve"> </w:t>
      </w:r>
      <w:r>
        <w:rPr>
          <w:rFonts w:ascii="Arial" w:eastAsia="Arial" w:hAnsi="Arial" w:cs="Arial"/>
          <w:sz w:val="29"/>
          <w:szCs w:val="29"/>
        </w:rPr>
        <w:t>Y</w:t>
      </w:r>
      <w:r>
        <w:rPr>
          <w:rFonts w:ascii="Arial" w:eastAsia="Arial" w:hAnsi="Arial" w:cs="Arial"/>
          <w:spacing w:val="11"/>
          <w:sz w:val="29"/>
          <w:szCs w:val="29"/>
        </w:rPr>
        <w:t xml:space="preserve"> </w:t>
      </w:r>
      <w:r>
        <w:rPr>
          <w:rFonts w:ascii="Arial" w:eastAsia="Arial" w:hAnsi="Arial" w:cs="Arial"/>
          <w:spacing w:val="7"/>
          <w:sz w:val="36"/>
          <w:szCs w:val="36"/>
        </w:rPr>
        <w:t>C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RG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12"/>
          <w:sz w:val="29"/>
          <w:szCs w:val="29"/>
        </w:rPr>
        <w:t xml:space="preserve"> </w:t>
      </w:r>
      <w:r>
        <w:rPr>
          <w:rFonts w:ascii="Arial" w:eastAsia="Arial" w:hAnsi="Arial" w:cs="Arial"/>
          <w:spacing w:val="4"/>
          <w:sz w:val="36"/>
          <w:szCs w:val="36"/>
        </w:rPr>
        <w:t>H</w:t>
      </w:r>
      <w:r>
        <w:rPr>
          <w:rFonts w:ascii="Arial" w:eastAsia="Arial" w:hAnsi="Arial" w:cs="Arial"/>
          <w:spacing w:val="4"/>
          <w:sz w:val="29"/>
          <w:szCs w:val="29"/>
        </w:rPr>
        <w:t>OR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z w:val="29"/>
          <w:szCs w:val="29"/>
        </w:rPr>
        <w:t>A</w:t>
      </w:r>
    </w:p>
    <w:p w:rsidR="004B0CDC" w:rsidRDefault="004B0CDC">
      <w:pPr>
        <w:spacing w:before="4" w:line="140" w:lineRule="exact"/>
        <w:rPr>
          <w:sz w:val="15"/>
          <w:szCs w:val="15"/>
        </w:rPr>
      </w:pPr>
    </w:p>
    <w:p w:rsidR="004B0CDC" w:rsidRDefault="004B0CDC">
      <w:pPr>
        <w:spacing w:line="200" w:lineRule="exact"/>
      </w:pPr>
    </w:p>
    <w:p w:rsidR="004B0CDC" w:rsidRDefault="004D6B09">
      <w:pPr>
        <w:spacing w:line="277" w:lineRule="auto"/>
        <w:ind w:left="462" w:right="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Curso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cial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6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rol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loj,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istr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:</w:t>
      </w:r>
    </w:p>
    <w:p w:rsidR="004B0CDC" w:rsidRDefault="004D6B09">
      <w:pPr>
        <w:spacing w:line="260" w:lineRule="exact"/>
        <w:ind w:left="4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cial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cial,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</w:p>
    <w:p w:rsidR="004B0CDC" w:rsidRDefault="00524B97">
      <w:pPr>
        <w:spacing w:before="7" w:line="300" w:lineRule="atLeast"/>
        <w:ind w:left="462" w:right="85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1540510</wp:posOffset>
                </wp:positionV>
                <wp:extent cx="1828800" cy="0"/>
                <wp:effectExtent l="13970" t="6985" r="5080" b="12065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702" y="2426"/>
                          <a:chExt cx="2880" cy="0"/>
                        </a:xfrm>
                      </wpg:grpSpPr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702" y="2426"/>
                            <a:ext cx="2880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880"/>
                              <a:gd name="T2" fmla="+- 0 4582 170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85.1pt;margin-top:121.3pt;width:2in;height:0;z-index:-251658752;mso-position-horizontal-relative:page" coordorigin="1702,2426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">
                <v:shape id="Freeform 8" o:spid="_x0000_s1027" style="position:absolute;left:1702;top:2426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yzk8QA&#10;AADaAAAADwAAAGRycy9kb3ducmV2LnhtbESP3YrCMBSE7wXfIRzBO00VEe0aRURBUGT9YfHy0Jxt&#10;uzYnpYm1u09vFgQvh5n5hpktGlOImiqXW1Yw6EcgiBOrc04VXM6b3gSE88gaC8uk4JccLObt1gxj&#10;bR98pPrkUxEg7GJUkHlfxlK6JCODrm9L4uB928qgD7JKpa7wEeCmkMMoGkuDOYeFDEtaZZTcTnej&#10;4Hrd7Qc/zfBrNKZzffs8bNd/e6tUt9MsP0B4avw7/GpvtYIp/F8JN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ss5PEAAAA2gAAAA8AAAAAAAAAAAAAAAAAmAIAAGRycy9k&#10;b3ducmV2LnhtbFBLBQYAAAAABAAEAPUAAACJAw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4D6B09">
        <w:rPr>
          <w:rFonts w:ascii="Arial" w:eastAsia="Arial" w:hAnsi="Arial" w:cs="Arial"/>
          <w:sz w:val="24"/>
          <w:szCs w:val="24"/>
        </w:rPr>
        <w:t>lec</w:t>
      </w:r>
      <w:r w:rsidR="004D6B09">
        <w:rPr>
          <w:rFonts w:ascii="Arial" w:eastAsia="Arial" w:hAnsi="Arial" w:cs="Arial"/>
          <w:spacing w:val="1"/>
          <w:sz w:val="24"/>
          <w:szCs w:val="24"/>
        </w:rPr>
        <w:t>tu</w:t>
      </w:r>
      <w:r w:rsidR="004D6B09">
        <w:rPr>
          <w:rFonts w:ascii="Arial" w:eastAsia="Arial" w:hAnsi="Arial" w:cs="Arial"/>
          <w:sz w:val="24"/>
          <w:szCs w:val="24"/>
        </w:rPr>
        <w:t>ra</w:t>
      </w:r>
      <w:r w:rsidR="004D6B09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si</w:t>
      </w:r>
      <w:r w:rsidR="004D6B09">
        <w:rPr>
          <w:rFonts w:ascii="Arial" w:eastAsia="Arial" w:hAnsi="Arial" w:cs="Arial"/>
          <w:spacing w:val="-2"/>
          <w:sz w:val="24"/>
          <w:szCs w:val="24"/>
        </w:rPr>
        <w:t>g</w:t>
      </w:r>
      <w:r w:rsidR="004D6B09">
        <w:rPr>
          <w:rFonts w:ascii="Arial" w:eastAsia="Arial" w:hAnsi="Arial" w:cs="Arial"/>
          <w:spacing w:val="1"/>
          <w:sz w:val="24"/>
          <w:szCs w:val="24"/>
        </w:rPr>
        <w:t>n</w:t>
      </w:r>
      <w:r w:rsidR="004D6B09">
        <w:rPr>
          <w:rFonts w:ascii="Arial" w:eastAsia="Arial" w:hAnsi="Arial" w:cs="Arial"/>
          <w:spacing w:val="-1"/>
          <w:sz w:val="24"/>
          <w:szCs w:val="24"/>
        </w:rPr>
        <w:t>a</w:t>
      </w:r>
      <w:r w:rsidR="004D6B09">
        <w:rPr>
          <w:rFonts w:ascii="Arial" w:eastAsia="Arial" w:hAnsi="Arial" w:cs="Arial"/>
          <w:spacing w:val="1"/>
          <w:sz w:val="24"/>
          <w:szCs w:val="24"/>
        </w:rPr>
        <w:t>da</w:t>
      </w:r>
      <w:r w:rsidR="004D6B09">
        <w:rPr>
          <w:rFonts w:ascii="Arial" w:eastAsia="Arial" w:hAnsi="Arial" w:cs="Arial"/>
          <w:sz w:val="24"/>
          <w:szCs w:val="24"/>
        </w:rPr>
        <w:t>,</w:t>
      </w:r>
      <w:r w:rsidR="004D6B09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e</w:t>
      </w:r>
      <w:r w:rsidR="004D6B09">
        <w:rPr>
          <w:rFonts w:ascii="Arial" w:eastAsia="Arial" w:hAnsi="Arial" w:cs="Arial"/>
          <w:sz w:val="24"/>
          <w:szCs w:val="24"/>
        </w:rPr>
        <w:t>l</w:t>
      </w:r>
      <w:r w:rsidR="004D6B09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-1"/>
          <w:sz w:val="24"/>
          <w:szCs w:val="24"/>
        </w:rPr>
        <w:t>a</w:t>
      </w:r>
      <w:r w:rsidR="004D6B09">
        <w:rPr>
          <w:rFonts w:ascii="Arial" w:eastAsia="Arial" w:hAnsi="Arial" w:cs="Arial"/>
          <w:spacing w:val="1"/>
          <w:sz w:val="24"/>
          <w:szCs w:val="24"/>
        </w:rPr>
        <w:t>ná</w:t>
      </w:r>
      <w:r w:rsidR="004D6B09">
        <w:rPr>
          <w:rFonts w:ascii="Arial" w:eastAsia="Arial" w:hAnsi="Arial" w:cs="Arial"/>
          <w:sz w:val="24"/>
          <w:szCs w:val="24"/>
        </w:rPr>
        <w:t>l</w:t>
      </w:r>
      <w:r w:rsidR="004D6B09">
        <w:rPr>
          <w:rFonts w:ascii="Arial" w:eastAsia="Arial" w:hAnsi="Arial" w:cs="Arial"/>
          <w:spacing w:val="-1"/>
          <w:sz w:val="24"/>
          <w:szCs w:val="24"/>
        </w:rPr>
        <w:t>i</w:t>
      </w:r>
      <w:r w:rsidR="004D6B09">
        <w:rPr>
          <w:rFonts w:ascii="Arial" w:eastAsia="Arial" w:hAnsi="Arial" w:cs="Arial"/>
          <w:sz w:val="24"/>
          <w:szCs w:val="24"/>
        </w:rPr>
        <w:t>sis</w:t>
      </w:r>
      <w:r w:rsidR="004D6B09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d</w:t>
      </w:r>
      <w:r w:rsidR="004D6B09">
        <w:rPr>
          <w:rFonts w:ascii="Arial" w:eastAsia="Arial" w:hAnsi="Arial" w:cs="Arial"/>
          <w:sz w:val="24"/>
          <w:szCs w:val="24"/>
        </w:rPr>
        <w:t>e</w:t>
      </w:r>
      <w:r w:rsidR="004D6B09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-3"/>
          <w:sz w:val="24"/>
          <w:szCs w:val="24"/>
        </w:rPr>
        <w:t>l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s</w:t>
      </w:r>
      <w:r w:rsidR="004D6B09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p</w:t>
      </w:r>
      <w:r w:rsidR="004D6B09">
        <w:rPr>
          <w:rFonts w:ascii="Arial" w:eastAsia="Arial" w:hAnsi="Arial" w:cs="Arial"/>
          <w:sz w:val="24"/>
          <w:szCs w:val="24"/>
        </w:rPr>
        <w:t>r</w:t>
      </w:r>
      <w:r w:rsidR="004D6B09">
        <w:rPr>
          <w:rFonts w:ascii="Arial" w:eastAsia="Arial" w:hAnsi="Arial" w:cs="Arial"/>
          <w:spacing w:val="-2"/>
          <w:sz w:val="24"/>
          <w:szCs w:val="24"/>
        </w:rPr>
        <w:t>o</w:t>
      </w:r>
      <w:r w:rsidR="004D6B09">
        <w:rPr>
          <w:rFonts w:ascii="Arial" w:eastAsia="Arial" w:hAnsi="Arial" w:cs="Arial"/>
          <w:spacing w:val="1"/>
          <w:sz w:val="24"/>
          <w:szCs w:val="24"/>
        </w:rPr>
        <w:t>pu</w:t>
      </w:r>
      <w:r w:rsidR="004D6B09">
        <w:rPr>
          <w:rFonts w:ascii="Arial" w:eastAsia="Arial" w:hAnsi="Arial" w:cs="Arial"/>
          <w:spacing w:val="-1"/>
          <w:sz w:val="24"/>
          <w:szCs w:val="24"/>
        </w:rPr>
        <w:t>e</w:t>
      </w:r>
      <w:r w:rsidR="004D6B09">
        <w:rPr>
          <w:rFonts w:ascii="Arial" w:eastAsia="Arial" w:hAnsi="Arial" w:cs="Arial"/>
          <w:sz w:val="24"/>
          <w:szCs w:val="24"/>
        </w:rPr>
        <w:t>st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s</w:t>
      </w:r>
      <w:r w:rsidR="004D6B09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z w:val="24"/>
          <w:szCs w:val="24"/>
        </w:rPr>
        <w:t>y</w:t>
      </w:r>
      <w:r w:rsidR="004D6B09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z w:val="24"/>
          <w:szCs w:val="24"/>
        </w:rPr>
        <w:t>la</w:t>
      </w:r>
      <w:r w:rsidR="004D6B09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e</w:t>
      </w:r>
      <w:r w:rsidR="004D6B09">
        <w:rPr>
          <w:rFonts w:ascii="Arial" w:eastAsia="Arial" w:hAnsi="Arial" w:cs="Arial"/>
          <w:sz w:val="24"/>
          <w:szCs w:val="24"/>
        </w:rPr>
        <w:t>la</w:t>
      </w:r>
      <w:r w:rsidR="004D6B09">
        <w:rPr>
          <w:rFonts w:ascii="Arial" w:eastAsia="Arial" w:hAnsi="Arial" w:cs="Arial"/>
          <w:spacing w:val="-1"/>
          <w:sz w:val="24"/>
          <w:szCs w:val="24"/>
        </w:rPr>
        <w:t>b</w:t>
      </w:r>
      <w:r w:rsidR="004D6B09">
        <w:rPr>
          <w:rFonts w:ascii="Arial" w:eastAsia="Arial" w:hAnsi="Arial" w:cs="Arial"/>
          <w:spacing w:val="1"/>
          <w:sz w:val="24"/>
          <w:szCs w:val="24"/>
        </w:rPr>
        <w:t>o</w:t>
      </w:r>
      <w:r w:rsidR="004D6B09">
        <w:rPr>
          <w:rFonts w:ascii="Arial" w:eastAsia="Arial" w:hAnsi="Arial" w:cs="Arial"/>
          <w:sz w:val="24"/>
          <w:szCs w:val="24"/>
        </w:rPr>
        <w:t>ración</w:t>
      </w:r>
      <w:r w:rsidR="004D6B09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d</w:t>
      </w:r>
      <w:r w:rsidR="004D6B09">
        <w:rPr>
          <w:rFonts w:ascii="Arial" w:eastAsia="Arial" w:hAnsi="Arial" w:cs="Arial"/>
          <w:sz w:val="24"/>
          <w:szCs w:val="24"/>
        </w:rPr>
        <w:t>e</w:t>
      </w:r>
      <w:r w:rsidR="004D6B09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cti</w:t>
      </w:r>
      <w:r w:rsidR="004D6B09">
        <w:rPr>
          <w:rFonts w:ascii="Arial" w:eastAsia="Arial" w:hAnsi="Arial" w:cs="Arial"/>
          <w:spacing w:val="-2"/>
          <w:sz w:val="24"/>
          <w:szCs w:val="24"/>
        </w:rPr>
        <w:t>v</w:t>
      </w:r>
      <w:r w:rsidR="004D6B09">
        <w:rPr>
          <w:rFonts w:ascii="Arial" w:eastAsia="Arial" w:hAnsi="Arial" w:cs="Arial"/>
          <w:sz w:val="24"/>
          <w:szCs w:val="24"/>
        </w:rPr>
        <w:t>id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pacing w:val="-1"/>
          <w:sz w:val="24"/>
          <w:szCs w:val="24"/>
        </w:rPr>
        <w:t>de</w:t>
      </w:r>
      <w:r w:rsidR="004D6B09">
        <w:rPr>
          <w:rFonts w:ascii="Arial" w:eastAsia="Arial" w:hAnsi="Arial" w:cs="Arial"/>
          <w:sz w:val="24"/>
          <w:szCs w:val="24"/>
        </w:rPr>
        <w:t xml:space="preserve">s </w:t>
      </w:r>
      <w:r w:rsidR="004D6B09">
        <w:rPr>
          <w:rFonts w:ascii="Arial" w:eastAsia="Arial" w:hAnsi="Arial" w:cs="Arial"/>
          <w:spacing w:val="1"/>
          <w:sz w:val="24"/>
          <w:szCs w:val="24"/>
        </w:rPr>
        <w:t>dom</w:t>
      </w:r>
      <w:r w:rsidR="004D6B09">
        <w:rPr>
          <w:rFonts w:ascii="Arial" w:eastAsia="Arial" w:hAnsi="Arial" w:cs="Arial"/>
          <w:sz w:val="24"/>
          <w:szCs w:val="24"/>
        </w:rPr>
        <w:t>ic</w:t>
      </w:r>
      <w:r w:rsidR="004D6B09">
        <w:rPr>
          <w:rFonts w:ascii="Arial" w:eastAsia="Arial" w:hAnsi="Arial" w:cs="Arial"/>
          <w:spacing w:val="-1"/>
          <w:sz w:val="24"/>
          <w:szCs w:val="24"/>
        </w:rPr>
        <w:t>i</w:t>
      </w:r>
      <w:r w:rsidR="004D6B09">
        <w:rPr>
          <w:rFonts w:ascii="Arial" w:eastAsia="Arial" w:hAnsi="Arial" w:cs="Arial"/>
          <w:sz w:val="24"/>
          <w:szCs w:val="24"/>
        </w:rPr>
        <w:t>l</w:t>
      </w:r>
      <w:r w:rsidR="004D6B09">
        <w:rPr>
          <w:rFonts w:ascii="Arial" w:eastAsia="Arial" w:hAnsi="Arial" w:cs="Arial"/>
          <w:spacing w:val="-1"/>
          <w:sz w:val="24"/>
          <w:szCs w:val="24"/>
        </w:rPr>
        <w:t>i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r</w:t>
      </w:r>
      <w:r w:rsidR="004D6B09">
        <w:rPr>
          <w:rFonts w:ascii="Arial" w:eastAsia="Arial" w:hAnsi="Arial" w:cs="Arial"/>
          <w:spacing w:val="-1"/>
          <w:sz w:val="24"/>
          <w:szCs w:val="24"/>
        </w:rPr>
        <w:t>i</w:t>
      </w:r>
      <w:r w:rsidR="004D6B09">
        <w:rPr>
          <w:rFonts w:ascii="Arial" w:eastAsia="Arial" w:hAnsi="Arial" w:cs="Arial"/>
          <w:spacing w:val="1"/>
          <w:sz w:val="24"/>
          <w:szCs w:val="24"/>
        </w:rPr>
        <w:t>a</w:t>
      </w:r>
      <w:r w:rsidR="004D6B09">
        <w:rPr>
          <w:rFonts w:ascii="Arial" w:eastAsia="Arial" w:hAnsi="Arial" w:cs="Arial"/>
          <w:sz w:val="24"/>
          <w:szCs w:val="24"/>
        </w:rPr>
        <w:t>s.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2" w:line="220" w:lineRule="exact"/>
        <w:rPr>
          <w:sz w:val="22"/>
          <w:szCs w:val="22"/>
        </w:rPr>
      </w:pPr>
    </w:p>
    <w:p w:rsidR="004B0CDC" w:rsidRDefault="004D6B09">
      <w:pPr>
        <w:spacing w:before="42" w:line="280" w:lineRule="exact"/>
        <w:ind w:left="462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9"/>
          <w:sz w:val="14"/>
          <w:szCs w:val="14"/>
        </w:rPr>
        <w:t>5</w:t>
      </w:r>
      <w:r>
        <w:rPr>
          <w:rFonts w:ascii="Arial" w:eastAsia="Arial" w:hAnsi="Arial" w:cs="Arial"/>
          <w:spacing w:val="-1"/>
          <w:position w:val="9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FF"/>
          <w:spacing w:val="-33"/>
          <w:position w:val="-1"/>
        </w:rPr>
        <w:t xml:space="preserve"> </w:t>
      </w:r>
      <w:hyperlink r:id="rId16"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tp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:</w:t>
        </w:r>
        <w:r>
          <w:rPr>
            <w:rFonts w:ascii="Calibri" w:eastAsia="Calibri" w:hAnsi="Calibri" w:cs="Calibri"/>
            <w:color w:val="0000FF"/>
            <w:spacing w:val="-1"/>
            <w:position w:val="-1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b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it.l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y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/1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hq</w:t>
        </w:r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X</w:t>
        </w:r>
        <w:r>
          <w:rPr>
            <w:rFonts w:ascii="Calibri" w:eastAsia="Calibri" w:hAnsi="Calibri" w:cs="Calibri"/>
            <w:color w:val="0000FF"/>
            <w:spacing w:val="1"/>
            <w:position w:val="-1"/>
            <w:u w:val="single" w:color="0000FF"/>
          </w:rPr>
          <w:t>E</w:t>
        </w:r>
      </w:hyperlink>
      <w:hyperlink>
        <w:r>
          <w:rPr>
            <w:rFonts w:ascii="Calibri" w:eastAsia="Calibri" w:hAnsi="Calibri" w:cs="Calibri"/>
            <w:color w:val="0000FF"/>
            <w:position w:val="-1"/>
            <w:u w:val="single" w:color="0000FF"/>
          </w:rPr>
          <w:t>7J</w:t>
        </w:r>
      </w:hyperlink>
    </w:p>
    <w:p w:rsidR="004B0CDC" w:rsidRDefault="004D6B09">
      <w:pPr>
        <w:spacing w:line="120" w:lineRule="exact"/>
        <w:ind w:left="462"/>
        <w:rPr>
          <w:rFonts w:ascii="Arial" w:eastAsia="Arial" w:hAnsi="Arial" w:cs="Arial"/>
          <w:sz w:val="14"/>
          <w:szCs w:val="14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z w:val="14"/>
          <w:szCs w:val="14"/>
        </w:rPr>
        <w:t>5</w:t>
      </w:r>
    </w:p>
    <w:p w:rsidR="004B0CDC" w:rsidRDefault="004D6B09">
      <w:pPr>
        <w:spacing w:before="52"/>
        <w:ind w:left="462" w:right="5289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lastRenderedPageBreak/>
        <w:t>P</w:t>
      </w:r>
      <w:r>
        <w:rPr>
          <w:rFonts w:ascii="Arial" w:eastAsia="Arial" w:hAnsi="Arial" w:cs="Arial"/>
          <w:spacing w:val="4"/>
          <w:sz w:val="29"/>
          <w:szCs w:val="29"/>
        </w:rPr>
        <w:t>RO</w:t>
      </w:r>
      <w:r>
        <w:rPr>
          <w:rFonts w:ascii="Arial" w:eastAsia="Arial" w:hAnsi="Arial" w:cs="Arial"/>
          <w:spacing w:val="5"/>
          <w:sz w:val="29"/>
          <w:szCs w:val="29"/>
        </w:rPr>
        <w:t>P</w:t>
      </w:r>
      <w:r>
        <w:rPr>
          <w:rFonts w:ascii="Arial" w:eastAsia="Arial" w:hAnsi="Arial" w:cs="Arial"/>
          <w:spacing w:val="4"/>
          <w:sz w:val="29"/>
          <w:szCs w:val="29"/>
        </w:rPr>
        <w:t>U</w:t>
      </w:r>
      <w:r>
        <w:rPr>
          <w:rFonts w:ascii="Arial" w:eastAsia="Arial" w:hAnsi="Arial" w:cs="Arial"/>
          <w:spacing w:val="5"/>
          <w:sz w:val="29"/>
          <w:szCs w:val="29"/>
        </w:rPr>
        <w:t>ES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13"/>
          <w:sz w:val="29"/>
          <w:szCs w:val="29"/>
        </w:rPr>
        <w:t xml:space="preserve"> </w:t>
      </w:r>
      <w:r>
        <w:rPr>
          <w:rFonts w:ascii="Arial" w:eastAsia="Arial" w:hAnsi="Arial" w:cs="Arial"/>
          <w:spacing w:val="5"/>
          <w:sz w:val="36"/>
          <w:szCs w:val="36"/>
        </w:rPr>
        <w:t>D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D</w:t>
      </w:r>
      <w:r>
        <w:rPr>
          <w:rFonts w:ascii="Arial" w:eastAsia="Arial" w:hAnsi="Arial" w:cs="Arial"/>
          <w:spacing w:val="5"/>
          <w:sz w:val="29"/>
          <w:szCs w:val="29"/>
        </w:rPr>
        <w:t>Á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z w:val="29"/>
          <w:szCs w:val="29"/>
        </w:rPr>
        <w:t>A</w:t>
      </w:r>
    </w:p>
    <w:p w:rsidR="004B0CDC" w:rsidRDefault="004D6B09">
      <w:pPr>
        <w:spacing w:before="65" w:line="276" w:lineRule="auto"/>
        <w:ind w:left="462" w:right="8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sito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rso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tri</w:t>
      </w:r>
      <w:r>
        <w:rPr>
          <w:rFonts w:ascii="Arial" w:eastAsia="Arial" w:hAnsi="Arial" w:cs="Arial"/>
          <w:spacing w:val="-2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iar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med</w:t>
      </w:r>
      <w:r>
        <w:rPr>
          <w:rFonts w:ascii="Arial" w:eastAsia="Arial" w:hAnsi="Arial" w:cs="Arial"/>
          <w:sz w:val="24"/>
          <w:szCs w:val="24"/>
        </w:rPr>
        <w:t xml:space="preserve">io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omp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los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z w:val="24"/>
          <w:szCs w:val="24"/>
        </w:rPr>
        <w:t>rcambi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3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uda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: inc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rácti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rpre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 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s,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op</w:t>
      </w:r>
      <w:r>
        <w:rPr>
          <w:rFonts w:ascii="Arial" w:eastAsia="Arial" w:hAnsi="Arial" w:cs="Arial"/>
          <w:sz w:val="24"/>
          <w:szCs w:val="24"/>
        </w:rPr>
        <w:t>ini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 xml:space="preserve">trar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rtir 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ste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pacing w:val="1"/>
          <w:sz w:val="24"/>
          <w:szCs w:val="24"/>
        </w:rPr>
        <w:t>nue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icos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mo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icar su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rácti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spacing w:line="276" w:lineRule="auto"/>
        <w:ind w:left="462" w:right="7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s 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é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ope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1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rso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 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pa</w:t>
      </w:r>
      <w:r>
        <w:rPr>
          <w:rFonts w:ascii="Arial" w:eastAsia="Arial" w:hAnsi="Arial" w:cs="Arial"/>
          <w:sz w:val="24"/>
          <w:szCs w:val="24"/>
        </w:rPr>
        <w:t>rtir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ru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ú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iera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6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struir 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é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3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rtir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cias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ia</w:t>
      </w:r>
      <w:r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aba</w:t>
      </w:r>
      <w:r>
        <w:rPr>
          <w:rFonts w:ascii="Arial" w:eastAsia="Arial" w:hAnsi="Arial" w:cs="Arial"/>
          <w:sz w:val="24"/>
          <w:szCs w:val="24"/>
        </w:rPr>
        <w:t xml:space="preserve">jo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 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rno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ñ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rea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B0CDC">
      <w:pPr>
        <w:spacing w:before="13" w:line="280" w:lineRule="exact"/>
        <w:rPr>
          <w:sz w:val="28"/>
          <w:szCs w:val="28"/>
        </w:rPr>
      </w:pPr>
    </w:p>
    <w:p w:rsidR="004B0CDC" w:rsidRDefault="004D6B09">
      <w:pPr>
        <w:ind w:left="462" w:right="34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cial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ra:</w:t>
      </w:r>
    </w:p>
    <w:p w:rsidR="004B0CDC" w:rsidRDefault="004D6B09">
      <w:pPr>
        <w:tabs>
          <w:tab w:val="left" w:pos="460"/>
        </w:tabs>
        <w:spacing w:before="41" w:line="276" w:lineRule="auto"/>
        <w:ind w:left="462" w:right="82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mno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rol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</w:t>
      </w:r>
      <w:r>
        <w:rPr>
          <w:rFonts w:ascii="Arial" w:eastAsia="Arial" w:hAnsi="Arial" w:cs="Arial"/>
          <w:spacing w:val="-1"/>
          <w:sz w:val="24"/>
          <w:szCs w:val="24"/>
        </w:rPr>
        <w:t>rá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apa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 l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sibl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til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ado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los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lumn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 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rán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lum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isp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ib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 t</w:t>
      </w:r>
      <w:r>
        <w:rPr>
          <w:rFonts w:ascii="Arial" w:eastAsia="Arial" w:hAnsi="Arial" w:cs="Arial"/>
          <w:spacing w:val="1"/>
          <w:sz w:val="24"/>
          <w:szCs w:val="24"/>
        </w:rPr>
        <w:t>amb</w:t>
      </w:r>
      <w:r>
        <w:rPr>
          <w:rFonts w:ascii="Arial" w:eastAsia="Arial" w:hAnsi="Arial" w:cs="Arial"/>
          <w:sz w:val="24"/>
          <w:szCs w:val="24"/>
        </w:rPr>
        <w:t>ién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sibl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 in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la.</w:t>
      </w:r>
    </w:p>
    <w:p w:rsidR="004B0CDC" w:rsidRDefault="004D6B09">
      <w:pPr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nue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D6B09">
      <w:pPr>
        <w:tabs>
          <w:tab w:val="left" w:pos="460"/>
        </w:tabs>
        <w:spacing w:before="41" w:line="276" w:lineRule="auto"/>
        <w:ind w:left="462" w:right="83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iaci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los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nue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 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 resi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icaci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leci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relacio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 jerar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D6B09">
      <w:pPr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 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iscu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iblio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>í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tabs>
          <w:tab w:val="left" w:pos="460"/>
        </w:tabs>
        <w:spacing w:before="41" w:line="275" w:lineRule="auto"/>
        <w:ind w:left="462" w:right="81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rca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rcos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5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icos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ub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tabs>
          <w:tab w:val="left" w:pos="460"/>
        </w:tabs>
        <w:spacing w:before="3" w:line="275" w:lineRule="auto"/>
        <w:ind w:left="462" w:right="88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 xml:space="preserve">tir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resto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>ga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ume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rcos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eó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5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tabs>
          <w:tab w:val="left" w:pos="460"/>
        </w:tabs>
        <w:spacing w:before="1" w:line="275" w:lineRule="auto"/>
        <w:ind w:left="462" w:right="85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fo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lar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ja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rso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B0CDC">
      <w:pPr>
        <w:spacing w:before="14" w:line="280" w:lineRule="exact"/>
        <w:rPr>
          <w:sz w:val="28"/>
          <w:szCs w:val="28"/>
        </w:rPr>
      </w:pPr>
    </w:p>
    <w:p w:rsidR="004B0CDC" w:rsidRDefault="004D6B09">
      <w:pPr>
        <w:ind w:left="462" w:right="34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rtu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ra:</w:t>
      </w:r>
    </w:p>
    <w:p w:rsidR="004B0CDC" w:rsidRDefault="004D6B09">
      <w:pPr>
        <w:spacing w:before="41"/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Lee</w:t>
      </w:r>
      <w:r>
        <w:rPr>
          <w:rFonts w:ascii="Arial" w:eastAsia="Arial" w:hAnsi="Arial" w:cs="Arial"/>
          <w:sz w:val="24"/>
          <w:szCs w:val="24"/>
        </w:rPr>
        <w:t>r 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iblio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spacing w:before="41"/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▪</w:t>
      </w:r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Ela</w:t>
      </w:r>
      <w:r>
        <w:rPr>
          <w:rFonts w:ascii="Arial" w:eastAsia="Arial" w:hAnsi="Arial" w:cs="Arial"/>
          <w:spacing w:val="1"/>
          <w:sz w:val="24"/>
          <w:szCs w:val="24"/>
        </w:rPr>
        <w:t>bo</w:t>
      </w:r>
      <w:r>
        <w:rPr>
          <w:rFonts w:ascii="Arial" w:eastAsia="Arial" w:hAnsi="Arial" w:cs="Arial"/>
          <w:sz w:val="24"/>
          <w:szCs w:val="24"/>
        </w:rPr>
        <w:t>rar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á</w:t>
      </w:r>
      <w:r>
        <w:rPr>
          <w:rFonts w:ascii="Arial" w:eastAsia="Arial" w:hAnsi="Arial" w:cs="Arial"/>
          <w:spacing w:val="3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B0CDC">
      <w:pPr>
        <w:spacing w:before="4" w:line="120" w:lineRule="exact"/>
        <w:rPr>
          <w:sz w:val="13"/>
          <w:szCs w:val="13"/>
        </w:rPr>
      </w:pPr>
    </w:p>
    <w:p w:rsidR="004B0CDC" w:rsidRDefault="004B0CDC">
      <w:pPr>
        <w:spacing w:line="200" w:lineRule="exact"/>
      </w:pPr>
    </w:p>
    <w:p w:rsidR="004B0CDC" w:rsidRDefault="004D6B09">
      <w:pPr>
        <w:spacing w:line="276" w:lineRule="auto"/>
        <w:ind w:left="462" w:right="86"/>
        <w:jc w:val="both"/>
        <w:rPr>
          <w:rFonts w:ascii="Arial" w:eastAsia="Arial" w:hAnsi="Arial" w:cs="Arial"/>
          <w:sz w:val="24"/>
          <w:szCs w:val="24"/>
        </w:rPr>
        <w:sectPr w:rsidR="004B0CDC">
          <w:pgSz w:w="12240" w:h="15840"/>
          <w:pgMar w:top="136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Est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til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ado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rán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rso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 c</w:t>
      </w:r>
      <w:r>
        <w:rPr>
          <w:rFonts w:ascii="Arial" w:eastAsia="Arial" w:hAnsi="Arial" w:cs="Arial"/>
          <w:spacing w:val="1"/>
          <w:sz w:val="24"/>
          <w:szCs w:val="24"/>
        </w:rPr>
        <w:t>apa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icul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áu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s. </w:t>
      </w:r>
      <w:r>
        <w:rPr>
          <w:rFonts w:ascii="Arial" w:eastAsia="Arial" w:hAnsi="Arial" w:cs="Arial"/>
          <w:spacing w:val="1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opo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oe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añe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so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 retr</w:t>
      </w:r>
      <w:r>
        <w:rPr>
          <w:rFonts w:ascii="Arial" w:eastAsia="Arial" w:hAnsi="Arial" w:cs="Arial"/>
          <w:spacing w:val="1"/>
          <w:sz w:val="24"/>
          <w:szCs w:val="24"/>
        </w:rPr>
        <w:t>oa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pacing w:val="2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spacing w:before="74" w:line="277" w:lineRule="auto"/>
        <w:ind w:left="462" w:right="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De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sta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ca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ctica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a 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ob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ná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sis 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je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B0CDC">
      <w:pPr>
        <w:spacing w:line="200" w:lineRule="exact"/>
      </w:pPr>
    </w:p>
    <w:p w:rsidR="004B0CDC" w:rsidRDefault="004B0CDC">
      <w:pPr>
        <w:spacing w:before="16" w:line="260" w:lineRule="exact"/>
        <w:rPr>
          <w:sz w:val="26"/>
          <w:szCs w:val="26"/>
        </w:rPr>
      </w:pPr>
    </w:p>
    <w:p w:rsidR="004B0CDC" w:rsidRDefault="004D6B09">
      <w:pPr>
        <w:ind w:left="462" w:right="7463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pacing w:val="4"/>
          <w:sz w:val="36"/>
          <w:szCs w:val="36"/>
        </w:rPr>
        <w:t>CLASE</w:t>
      </w:r>
      <w:r>
        <w:rPr>
          <w:rFonts w:ascii="Arial" w:eastAsia="Arial" w:hAnsi="Arial" w:cs="Arial"/>
          <w:sz w:val="36"/>
          <w:szCs w:val="36"/>
        </w:rPr>
        <w:t>S</w:t>
      </w:r>
    </w:p>
    <w:p w:rsidR="004B0CDC" w:rsidRDefault="004B0CDC">
      <w:pPr>
        <w:spacing w:before="1" w:line="260" w:lineRule="exact"/>
        <w:rPr>
          <w:sz w:val="26"/>
          <w:szCs w:val="26"/>
        </w:rPr>
      </w:pPr>
    </w:p>
    <w:p w:rsidR="004B0CDC" w:rsidRDefault="004D6B09">
      <w:pPr>
        <w:ind w:left="462" w:right="74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8"/>
          <w:szCs w:val="28"/>
        </w:rPr>
        <w:t>.</w:t>
      </w:r>
      <w:r>
        <w:rPr>
          <w:rFonts w:ascii="Arial" w:eastAsia="Arial" w:hAnsi="Arial" w:cs="Arial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8"/>
          <w:szCs w:val="28"/>
        </w:rPr>
        <w:t>:</w:t>
      </w:r>
    </w:p>
    <w:p w:rsidR="004B0CDC" w:rsidRDefault="004B0CDC">
      <w:pPr>
        <w:spacing w:before="11" w:line="240" w:lineRule="exact"/>
        <w:rPr>
          <w:sz w:val="24"/>
          <w:szCs w:val="24"/>
        </w:rPr>
      </w:pPr>
    </w:p>
    <w:p w:rsidR="004B0CDC" w:rsidRDefault="004D6B09">
      <w:pPr>
        <w:ind w:left="462" w:right="6429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4"/>
          <w:sz w:val="26"/>
          <w:szCs w:val="26"/>
        </w:rPr>
        <w:t>P</w:t>
      </w:r>
      <w:r>
        <w:rPr>
          <w:rFonts w:ascii="Arial" w:eastAsia="Arial" w:hAnsi="Arial" w:cs="Arial"/>
          <w:i/>
          <w:spacing w:val="5"/>
          <w:sz w:val="26"/>
          <w:szCs w:val="26"/>
        </w:rPr>
        <w:t>R</w:t>
      </w:r>
      <w:r>
        <w:rPr>
          <w:rFonts w:ascii="Arial" w:eastAsia="Arial" w:hAnsi="Arial" w:cs="Arial"/>
          <w:i/>
          <w:spacing w:val="4"/>
          <w:sz w:val="26"/>
          <w:szCs w:val="26"/>
        </w:rPr>
        <w:t>I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z w:val="26"/>
          <w:szCs w:val="26"/>
        </w:rPr>
        <w:t>R</w:t>
      </w:r>
      <w:r>
        <w:rPr>
          <w:rFonts w:ascii="Arial" w:eastAsia="Arial" w:hAnsi="Arial" w:cs="Arial"/>
          <w:i/>
          <w:spacing w:val="-1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O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N</w:t>
      </w:r>
      <w:r>
        <w:rPr>
          <w:rFonts w:ascii="Arial" w:eastAsia="Arial" w:hAnsi="Arial" w:cs="Arial"/>
          <w:i/>
          <w:spacing w:val="7"/>
          <w:sz w:val="26"/>
          <w:szCs w:val="26"/>
        </w:rPr>
        <w:t>T</w:t>
      </w:r>
      <w:r>
        <w:rPr>
          <w:rFonts w:ascii="Arial" w:eastAsia="Arial" w:hAnsi="Arial" w:cs="Arial"/>
          <w:i/>
          <w:sz w:val="26"/>
          <w:szCs w:val="26"/>
        </w:rPr>
        <w:t>O</w:t>
      </w:r>
    </w:p>
    <w:p w:rsidR="004B0CDC" w:rsidRDefault="004D6B09">
      <w:pPr>
        <w:spacing w:before="38" w:line="275" w:lineRule="auto"/>
        <w:ind w:left="462" w:right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amos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z w:val="22"/>
          <w:szCs w:val="22"/>
        </w:rPr>
        <w:t>os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os.¿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ué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por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 xml:space="preserve">a?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or 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el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arco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 del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cur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before="1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arco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 usan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prese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</w:t>
      </w:r>
    </w:p>
    <w:p w:rsidR="004B0CDC" w:rsidRDefault="004D6B09">
      <w:pPr>
        <w:spacing w:before="40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as.</w:t>
      </w:r>
    </w:p>
    <w:p w:rsidR="004B0CDC" w:rsidRDefault="004D6B09">
      <w:pPr>
        <w:spacing w:before="35" w:line="275" w:lineRule="auto"/>
        <w:ind w:left="462" w:right="81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ard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sic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ón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á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“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gi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 e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st</w:t>
      </w:r>
      <w:r>
        <w:rPr>
          <w:rFonts w:ascii="Arial" w:eastAsia="Arial" w:hAnsi="Arial" w:cs="Arial"/>
          <w:b/>
          <w:spacing w:val="-2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ó</w:t>
      </w:r>
      <w:r>
        <w:rPr>
          <w:rFonts w:ascii="Arial" w:eastAsia="Arial" w:hAnsi="Arial" w:cs="Arial"/>
          <w:b/>
          <w:spacing w:val="-3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”.</w:t>
      </w:r>
      <w:r>
        <w:rPr>
          <w:rFonts w:ascii="Arial" w:eastAsia="Arial" w:hAnsi="Arial" w:cs="Arial"/>
          <w:b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-59"/>
          <w:sz w:val="22"/>
          <w:szCs w:val="22"/>
        </w:rPr>
        <w:t xml:space="preserve"> </w:t>
      </w:r>
      <w:hyperlink r:id="rId17"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/I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q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</w:hyperlink>
    </w:p>
    <w:p w:rsidR="004B0CDC" w:rsidRDefault="004D6B09">
      <w:pPr>
        <w:spacing w:before="3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ario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as N</w:t>
      </w:r>
      <w:r>
        <w:rPr>
          <w:rFonts w:ascii="Arial" w:eastAsia="Arial" w:hAnsi="Arial" w:cs="Arial"/>
          <w:spacing w:val="1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x</w:t>
      </w:r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cerca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color w:val="0000FF"/>
          <w:spacing w:val="-60"/>
          <w:sz w:val="22"/>
          <w:szCs w:val="22"/>
        </w:rPr>
        <w:t xml:space="preserve"> </w:t>
      </w:r>
      <w:hyperlink r:id="rId18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6B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z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9h</w:t>
        </w:r>
      </w:hyperlink>
    </w:p>
    <w:p w:rsidR="004B0CDC" w:rsidRDefault="004D6B09">
      <w:pPr>
        <w:spacing w:before="40" w:line="275" w:lineRule="auto"/>
        <w:ind w:left="462" w:right="79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6.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m  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w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color w:val="0000FF"/>
          <w:spacing w:val="-40"/>
          <w:sz w:val="22"/>
          <w:szCs w:val="22"/>
        </w:rPr>
        <w:t xml:space="preserve"> </w:t>
      </w:r>
      <w:hyperlink r:id="rId19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8S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z w:val="22"/>
            <w:szCs w:val="22"/>
          </w:rPr>
          <w:t xml:space="preserve">   </w:t>
        </w:r>
        <w:r>
          <w:rPr>
            <w:rFonts w:ascii="Arial" w:eastAsia="Arial" w:hAnsi="Arial" w:cs="Arial"/>
            <w:color w:val="0000FF"/>
            <w:spacing w:val="42"/>
            <w:sz w:val="22"/>
            <w:szCs w:val="22"/>
          </w:rPr>
          <w:t xml:space="preserve"> </w:t>
        </w:r>
      </w:hyperlink>
      <w:hyperlink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(</w:t>
        </w:r>
        <w:r>
          <w:rPr>
            <w:rFonts w:ascii="Arial" w:eastAsia="Arial" w:hAnsi="Arial" w:cs="Arial"/>
            <w:color w:val="000000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 xml:space="preserve">s 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>g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á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cos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de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 b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i</w:t>
        </w:r>
        <w:r>
          <w:rPr>
            <w:rFonts w:ascii="Arial" w:eastAsia="Arial" w:hAnsi="Arial" w:cs="Arial"/>
            <w:color w:val="000000"/>
            <w:sz w:val="22"/>
            <w:szCs w:val="22"/>
          </w:rPr>
          <w:t>b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li</w:t>
        </w:r>
        <w:r>
          <w:rPr>
            <w:rFonts w:ascii="Arial" w:eastAsia="Arial" w:hAnsi="Arial" w:cs="Arial"/>
            <w:color w:val="000000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g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3"/>
            <w:sz w:val="22"/>
            <w:szCs w:val="22"/>
          </w:rPr>
          <w:t>f</w:t>
        </w:r>
        <w:r>
          <w:rPr>
            <w:rFonts w:ascii="Arial" w:eastAsia="Arial" w:hAnsi="Arial" w:cs="Arial"/>
            <w:color w:val="000000"/>
            <w:spacing w:val="-4"/>
            <w:sz w:val="22"/>
            <w:szCs w:val="22"/>
          </w:rPr>
          <w:t>í</w:t>
        </w:r>
        <w:r>
          <w:rPr>
            <w:rFonts w:ascii="Arial" w:eastAsia="Arial" w:hAnsi="Arial" w:cs="Arial"/>
            <w:color w:val="000000"/>
            <w:sz w:val="22"/>
            <w:szCs w:val="22"/>
          </w:rPr>
          <w:t>a son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m</w:t>
        </w:r>
        <w:r>
          <w:rPr>
            <w:rFonts w:ascii="Arial" w:eastAsia="Arial" w:hAnsi="Arial" w:cs="Arial"/>
            <w:color w:val="000000"/>
            <w:sz w:val="22"/>
            <w:szCs w:val="22"/>
          </w:rPr>
          <w:t>uy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c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</w:t>
        </w:r>
        <w:r>
          <w:rPr>
            <w:rFonts w:ascii="Arial" w:eastAsia="Arial" w:hAnsi="Arial" w:cs="Arial"/>
            <w:color w:val="000000"/>
            <w:sz w:val="22"/>
            <w:szCs w:val="22"/>
          </w:rPr>
          <w:t>aros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x</w:t>
        </w:r>
        <w:r>
          <w:rPr>
            <w:rFonts w:ascii="Arial" w:eastAsia="Arial" w:hAnsi="Arial" w:cs="Arial"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z w:val="22"/>
            <w:szCs w:val="22"/>
          </w:rPr>
          <w:t>n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pacing w:val="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en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color w:val="000000"/>
            <w:spacing w:val="-3"/>
            <w:sz w:val="22"/>
            <w:szCs w:val="22"/>
          </w:rPr>
          <w:t>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>r</w:t>
        </w:r>
        <w:r>
          <w:rPr>
            <w:rFonts w:ascii="Arial" w:eastAsia="Arial" w:hAnsi="Arial" w:cs="Arial"/>
            <w:color w:val="000000"/>
            <w:sz w:val="22"/>
            <w:szCs w:val="22"/>
          </w:rPr>
          <w:t>no</w:t>
        </w:r>
        <w:r>
          <w:rPr>
            <w:rFonts w:ascii="Arial" w:eastAsia="Arial" w:hAnsi="Arial" w:cs="Arial"/>
            <w:color w:val="000000"/>
            <w:spacing w:val="1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a</w:t>
        </w:r>
        <w:r>
          <w:rPr>
            <w:rFonts w:ascii="Arial" w:eastAsia="Arial" w:hAnsi="Arial" w:cs="Arial"/>
            <w:color w:val="000000"/>
            <w:spacing w:val="-2"/>
            <w:sz w:val="22"/>
            <w:szCs w:val="22"/>
          </w:rPr>
          <w:t xml:space="preserve"> </w:t>
        </w:r>
        <w:r>
          <w:rPr>
            <w:rFonts w:ascii="Arial" w:eastAsia="Arial" w:hAnsi="Arial" w:cs="Arial"/>
            <w:color w:val="000000"/>
            <w:sz w:val="22"/>
            <w:szCs w:val="22"/>
          </w:rPr>
          <w:t>e</w:t>
        </w:r>
        <w:r>
          <w:rPr>
            <w:rFonts w:ascii="Arial" w:eastAsia="Arial" w:hAnsi="Arial" w:cs="Arial"/>
            <w:color w:val="000000"/>
            <w:spacing w:val="-1"/>
            <w:sz w:val="22"/>
            <w:szCs w:val="22"/>
          </w:rPr>
          <w:t>ll</w:t>
        </w:r>
        <w:r>
          <w:rPr>
            <w:rFonts w:ascii="Arial" w:eastAsia="Arial" w:hAnsi="Arial" w:cs="Arial"/>
            <w:color w:val="000000"/>
            <w:sz w:val="22"/>
            <w:szCs w:val="22"/>
          </w:rPr>
          <w:t>os).</w:t>
        </w:r>
      </w:hyperlink>
    </w:p>
    <w:p w:rsidR="004B0CDC" w:rsidRDefault="004D6B09">
      <w:pPr>
        <w:spacing w:before="1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7.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ámi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Bl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color w:val="0000FF"/>
          <w:spacing w:val="-58"/>
          <w:sz w:val="22"/>
          <w:szCs w:val="22"/>
        </w:rPr>
        <w:t xml:space="preserve"> </w:t>
      </w:r>
      <w:hyperlink r:id="rId20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SRP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8</w:t>
        </w:r>
      </w:hyperlink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8.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 conce</w:t>
      </w:r>
      <w:r>
        <w:rPr>
          <w:rFonts w:ascii="Arial" w:eastAsia="Arial" w:hAnsi="Arial" w:cs="Arial"/>
          <w:spacing w:val="-1"/>
          <w:sz w:val="22"/>
          <w:szCs w:val="22"/>
        </w:rPr>
        <w:t>pt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</w:p>
    <w:p w:rsidR="004B0CDC" w:rsidRDefault="004D6B09">
      <w:pPr>
        <w:spacing w:before="40"/>
        <w:ind w:left="462" w:right="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present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ás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er,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</w:p>
    <w:p w:rsidR="004B0CDC" w:rsidRDefault="004D6B09">
      <w:pPr>
        <w:spacing w:before="37" w:line="275" w:lineRule="auto"/>
        <w:ind w:left="462" w:right="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sí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ere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ser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 xml:space="preserve"> 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B0CDC">
      <w:pPr>
        <w:spacing w:before="1" w:line="200" w:lineRule="exact"/>
      </w:pPr>
    </w:p>
    <w:p w:rsidR="004B0CDC" w:rsidRDefault="004D6B09">
      <w:pPr>
        <w:ind w:left="462" w:right="6122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4"/>
          <w:sz w:val="26"/>
          <w:szCs w:val="26"/>
        </w:rPr>
        <w:t>SEG</w:t>
      </w:r>
      <w:r>
        <w:rPr>
          <w:rFonts w:ascii="Arial" w:eastAsia="Arial" w:hAnsi="Arial" w:cs="Arial"/>
          <w:i/>
          <w:spacing w:val="7"/>
          <w:sz w:val="26"/>
          <w:szCs w:val="26"/>
        </w:rPr>
        <w:t>U</w:t>
      </w:r>
      <w:r>
        <w:rPr>
          <w:rFonts w:ascii="Arial" w:eastAsia="Arial" w:hAnsi="Arial" w:cs="Arial"/>
          <w:i/>
          <w:spacing w:val="5"/>
          <w:sz w:val="26"/>
          <w:szCs w:val="26"/>
        </w:rPr>
        <w:t>ND</w:t>
      </w:r>
      <w:r>
        <w:rPr>
          <w:rFonts w:ascii="Arial" w:eastAsia="Arial" w:hAnsi="Arial" w:cs="Arial"/>
          <w:i/>
          <w:sz w:val="26"/>
          <w:szCs w:val="26"/>
        </w:rPr>
        <w:t>O</w:t>
      </w:r>
      <w:r>
        <w:rPr>
          <w:rFonts w:ascii="Arial" w:eastAsia="Arial" w:hAnsi="Arial" w:cs="Arial"/>
          <w:i/>
          <w:spacing w:val="-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7"/>
          <w:sz w:val="26"/>
          <w:szCs w:val="26"/>
        </w:rPr>
        <w:t>O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7"/>
          <w:sz w:val="26"/>
          <w:szCs w:val="26"/>
        </w:rPr>
        <w:t>N</w:t>
      </w:r>
      <w:r>
        <w:rPr>
          <w:rFonts w:ascii="Arial" w:eastAsia="Arial" w:hAnsi="Arial" w:cs="Arial"/>
          <w:i/>
          <w:spacing w:val="5"/>
          <w:sz w:val="26"/>
          <w:szCs w:val="26"/>
        </w:rPr>
        <w:t>T</w:t>
      </w:r>
      <w:r>
        <w:rPr>
          <w:rFonts w:ascii="Arial" w:eastAsia="Arial" w:hAnsi="Arial" w:cs="Arial"/>
          <w:i/>
          <w:sz w:val="26"/>
          <w:szCs w:val="26"/>
        </w:rPr>
        <w:t>O</w:t>
      </w:r>
    </w:p>
    <w:p w:rsidR="004B0CDC" w:rsidRDefault="004D6B09">
      <w:pPr>
        <w:spacing w:before="36" w:line="276" w:lineRule="auto"/>
        <w:ind w:left="462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rop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gru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 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ál</w:t>
      </w:r>
      <w:r>
        <w:rPr>
          <w:rFonts w:ascii="Arial" w:eastAsia="Arial" w:hAnsi="Arial" w:cs="Arial"/>
          <w:b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prá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elante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 h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sta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el moment</w:t>
      </w:r>
      <w:r>
        <w:rPr>
          <w:rFonts w:ascii="Arial" w:eastAsia="Arial" w:hAnsi="Arial" w:cs="Arial"/>
          <w:b/>
          <w:spacing w:val="-2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(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er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gru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am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2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 di</w:t>
      </w:r>
      <w:r>
        <w:rPr>
          <w:rFonts w:ascii="Arial" w:eastAsia="Arial" w:hAnsi="Arial" w:cs="Arial"/>
          <w:b/>
          <w:spacing w:val="-2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ers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 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rgos 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áreas de 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emp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ño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 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er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os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ntercam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4B0CDC" w:rsidRDefault="004D6B09">
      <w:pPr>
        <w:spacing w:before="2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urso</w:t>
      </w:r>
    </w:p>
    <w:p w:rsidR="004B0CDC" w:rsidRDefault="004D6B09">
      <w:pPr>
        <w:tabs>
          <w:tab w:val="left" w:pos="460"/>
        </w:tabs>
        <w:spacing w:before="37" w:line="275" w:lineRule="auto"/>
        <w:ind w:left="462" w:right="2263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amos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nteg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omo:</w:t>
      </w:r>
    </w:p>
    <w:p w:rsidR="004B0CDC" w:rsidRDefault="004D6B09">
      <w:pPr>
        <w:tabs>
          <w:tab w:val="left" w:pos="460"/>
        </w:tabs>
        <w:spacing w:before="3" w:line="275" w:lineRule="auto"/>
        <w:ind w:left="462" w:right="83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  <w:t>¿Qué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est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TIC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ome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o?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¿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ué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ué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só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 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amb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én en ámb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os on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cu</w:t>
      </w:r>
      <w:r>
        <w:rPr>
          <w:rFonts w:ascii="Arial" w:eastAsia="Arial" w:hAnsi="Arial" w:cs="Arial"/>
          <w:spacing w:val="-1"/>
          <w:sz w:val="22"/>
          <w:szCs w:val="22"/>
        </w:rPr>
        <w:t>ál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?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c.</w:t>
      </w:r>
    </w:p>
    <w:p w:rsidR="004B0CDC" w:rsidRDefault="00524B97">
      <w:pPr>
        <w:tabs>
          <w:tab w:val="left" w:pos="460"/>
        </w:tabs>
        <w:spacing w:before="3"/>
        <w:ind w:left="462" w:right="77" w:hanging="360"/>
        <w:jc w:val="both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995045</wp:posOffset>
                </wp:positionV>
                <wp:extent cx="1828800" cy="0"/>
                <wp:effectExtent l="13970" t="13970" r="5080" b="508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702" y="1567"/>
                          <a:chExt cx="2880" cy="0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702" y="1567"/>
                            <a:ext cx="2880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880"/>
                              <a:gd name="T2" fmla="+- 0 4582 170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85.1pt;margin-top:78.35pt;width:2in;height:0;z-index:-251657728;mso-position-horizontal-relative:page" coordorigin="1702,1567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">
                <v:shape id="Freeform 6" o:spid="_x0000_s1027" style="position:absolute;left:1702;top:1567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+CesQA&#10;AADaAAAADwAAAGRycy9kb3ducmV2LnhtbESP3YrCMBSE7wXfIRzBO00VUekaRURBUGT9YfHy0Jxt&#10;uzYnpYm1u09vFgQvh5n5hpktGlOImiqXW1Yw6EcgiBOrc04VXM6b3hSE88gaC8uk4JccLObt1gxj&#10;bR98pPrkUxEg7GJUkHlfxlK6JCODrm9L4uB928qgD7JKpa7wEeCmkMMoGkuDOYeFDEtaZZTcTnej&#10;4Hrd7Qc/zfBrNKZzffs8bNd/e6tUt9MsP0B4avw7/GpvtYIJ/F8JN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/gnrEAAAA2gAAAA8AAAAAAAAAAAAAAAAAmAIAAGRycy9k&#10;b3ducmV2LnhtbFBLBQYAAAAABAAEAPUAAACJAw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4D6B09">
        <w:rPr>
          <w:rFonts w:ascii="Arial" w:eastAsia="Arial" w:hAnsi="Arial" w:cs="Arial"/>
          <w:sz w:val="22"/>
          <w:szCs w:val="22"/>
        </w:rPr>
        <w:t>●</w:t>
      </w:r>
      <w:r w:rsidR="004D6B09">
        <w:rPr>
          <w:rFonts w:ascii="Arial" w:eastAsia="Arial" w:hAnsi="Arial" w:cs="Arial"/>
          <w:sz w:val="22"/>
          <w:szCs w:val="22"/>
        </w:rPr>
        <w:tab/>
        <w:t>¿Qué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p</w:t>
      </w:r>
      <w:r w:rsidR="004D6B09">
        <w:rPr>
          <w:rFonts w:ascii="Arial" w:eastAsia="Arial" w:hAnsi="Arial" w:cs="Arial"/>
          <w:sz w:val="22"/>
          <w:szCs w:val="22"/>
        </w:rPr>
        <w:t>o</w:t>
      </w:r>
      <w:r w:rsidR="004D6B09">
        <w:rPr>
          <w:rFonts w:ascii="Arial" w:eastAsia="Arial" w:hAnsi="Arial" w:cs="Arial"/>
          <w:spacing w:val="-2"/>
          <w:sz w:val="22"/>
          <w:szCs w:val="22"/>
        </w:rPr>
        <w:t>r</w:t>
      </w:r>
      <w:r w:rsidR="004D6B09">
        <w:rPr>
          <w:rFonts w:ascii="Arial" w:eastAsia="Arial" w:hAnsi="Arial" w:cs="Arial"/>
          <w:spacing w:val="1"/>
          <w:sz w:val="22"/>
          <w:szCs w:val="22"/>
        </w:rPr>
        <w:t>t</w:t>
      </w:r>
      <w:r w:rsidR="004D6B09">
        <w:rPr>
          <w:rFonts w:ascii="Arial" w:eastAsia="Arial" w:hAnsi="Arial" w:cs="Arial"/>
          <w:sz w:val="22"/>
          <w:szCs w:val="22"/>
        </w:rPr>
        <w:t>e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co</w:t>
      </w:r>
      <w:r w:rsidR="004D6B09">
        <w:rPr>
          <w:rFonts w:ascii="Arial" w:eastAsia="Arial" w:hAnsi="Arial" w:cs="Arial"/>
          <w:spacing w:val="-3"/>
          <w:sz w:val="22"/>
          <w:szCs w:val="22"/>
        </w:rPr>
        <w:t>n</w:t>
      </w:r>
      <w:r w:rsidR="004D6B09">
        <w:rPr>
          <w:rFonts w:ascii="Arial" w:eastAsia="Arial" w:hAnsi="Arial" w:cs="Arial"/>
          <w:sz w:val="22"/>
          <w:szCs w:val="22"/>
        </w:rPr>
        <w:t>c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pacing w:val="-3"/>
          <w:sz w:val="22"/>
          <w:szCs w:val="22"/>
        </w:rPr>
        <w:t>e</w:t>
      </w:r>
      <w:r w:rsidR="004D6B09">
        <w:rPr>
          <w:rFonts w:ascii="Arial" w:eastAsia="Arial" w:hAnsi="Arial" w:cs="Arial"/>
          <w:spacing w:val="1"/>
          <w:sz w:val="22"/>
          <w:szCs w:val="22"/>
        </w:rPr>
        <w:t>t</w:t>
      </w:r>
      <w:r w:rsidR="004D6B09">
        <w:rPr>
          <w:rFonts w:ascii="Arial" w:eastAsia="Arial" w:hAnsi="Arial" w:cs="Arial"/>
          <w:sz w:val="22"/>
          <w:szCs w:val="22"/>
        </w:rPr>
        <w:t>o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-2"/>
          <w:sz w:val="22"/>
          <w:szCs w:val="22"/>
        </w:rPr>
        <w:t>c</w:t>
      </w:r>
      <w:r w:rsidR="004D6B09">
        <w:rPr>
          <w:rFonts w:ascii="Arial" w:eastAsia="Arial" w:hAnsi="Arial" w:cs="Arial"/>
          <w:sz w:val="22"/>
          <w:szCs w:val="22"/>
        </w:rPr>
        <w:t>o</w:t>
      </w:r>
      <w:r w:rsidR="004D6B09">
        <w:rPr>
          <w:rFonts w:ascii="Arial" w:eastAsia="Arial" w:hAnsi="Arial" w:cs="Arial"/>
          <w:spacing w:val="-1"/>
          <w:sz w:val="22"/>
          <w:szCs w:val="22"/>
        </w:rPr>
        <w:t>n</w:t>
      </w:r>
      <w:r w:rsidR="004D6B09">
        <w:rPr>
          <w:rFonts w:ascii="Arial" w:eastAsia="Arial" w:hAnsi="Arial" w:cs="Arial"/>
          <w:sz w:val="22"/>
          <w:szCs w:val="22"/>
        </w:rPr>
        <w:t>s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d</w:t>
      </w:r>
      <w:r w:rsidR="004D6B09">
        <w:rPr>
          <w:rFonts w:ascii="Arial" w:eastAsia="Arial" w:hAnsi="Arial" w:cs="Arial"/>
          <w:spacing w:val="-1"/>
          <w:sz w:val="22"/>
          <w:szCs w:val="22"/>
        </w:rPr>
        <w:t>e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z w:val="22"/>
          <w:szCs w:val="22"/>
        </w:rPr>
        <w:t>amos</w:t>
      </w:r>
      <w:r w:rsidR="004D6B09"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2"/>
          <w:sz w:val="22"/>
          <w:szCs w:val="22"/>
        </w:rPr>
        <w:t>q</w:t>
      </w:r>
      <w:r w:rsidR="004D6B09">
        <w:rPr>
          <w:rFonts w:ascii="Arial" w:eastAsia="Arial" w:hAnsi="Arial" w:cs="Arial"/>
          <w:sz w:val="22"/>
          <w:szCs w:val="22"/>
        </w:rPr>
        <w:t>ue</w:t>
      </w:r>
      <w:r w:rsidR="004D6B09"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se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pacing w:val="-3"/>
          <w:sz w:val="22"/>
          <w:szCs w:val="22"/>
        </w:rPr>
        <w:t>o</w:t>
      </w:r>
      <w:r w:rsidR="004D6B09">
        <w:rPr>
          <w:rFonts w:ascii="Arial" w:eastAsia="Arial" w:hAnsi="Arial" w:cs="Arial"/>
          <w:sz w:val="22"/>
          <w:szCs w:val="22"/>
        </w:rPr>
        <w:t>gró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en</w:t>
      </w:r>
      <w:r w:rsidR="004D6B09"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el</w:t>
      </w:r>
      <w:r w:rsidR="004D6B09"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p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z w:val="22"/>
          <w:szCs w:val="22"/>
        </w:rPr>
        <w:t>e</w:t>
      </w:r>
      <w:r w:rsidR="004D6B09">
        <w:rPr>
          <w:rFonts w:ascii="Arial" w:eastAsia="Arial" w:hAnsi="Arial" w:cs="Arial"/>
          <w:spacing w:val="-1"/>
          <w:sz w:val="22"/>
          <w:szCs w:val="22"/>
        </w:rPr>
        <w:t>n</w:t>
      </w:r>
      <w:r w:rsidR="004D6B09">
        <w:rPr>
          <w:rFonts w:ascii="Arial" w:eastAsia="Arial" w:hAnsi="Arial" w:cs="Arial"/>
          <w:sz w:val="22"/>
          <w:szCs w:val="22"/>
        </w:rPr>
        <w:t>d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pacing w:val="-2"/>
          <w:sz w:val="22"/>
          <w:szCs w:val="22"/>
        </w:rPr>
        <w:t>z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1"/>
          <w:sz w:val="22"/>
          <w:szCs w:val="22"/>
        </w:rPr>
        <w:t>j</w:t>
      </w:r>
      <w:r w:rsidR="004D6B09">
        <w:rPr>
          <w:rFonts w:ascii="Arial" w:eastAsia="Arial" w:hAnsi="Arial" w:cs="Arial"/>
          <w:sz w:val="22"/>
          <w:szCs w:val="22"/>
        </w:rPr>
        <w:t>e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de</w:t>
      </w:r>
      <w:r w:rsidR="004D6B09"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z w:val="22"/>
          <w:szCs w:val="22"/>
        </w:rPr>
        <w:t>os</w:t>
      </w:r>
      <w:r w:rsidR="004D6B09"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z w:val="22"/>
          <w:szCs w:val="22"/>
        </w:rPr>
        <w:t>umnos</w:t>
      </w:r>
      <w:r w:rsidR="004D6B09"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2"/>
          <w:sz w:val="22"/>
          <w:szCs w:val="22"/>
        </w:rPr>
        <w:t>q</w:t>
      </w:r>
      <w:r w:rsidR="004D6B09">
        <w:rPr>
          <w:rFonts w:ascii="Arial" w:eastAsia="Arial" w:hAnsi="Arial" w:cs="Arial"/>
          <w:spacing w:val="-3"/>
          <w:sz w:val="22"/>
          <w:szCs w:val="22"/>
        </w:rPr>
        <w:t>u</w:t>
      </w:r>
      <w:r w:rsidR="004D6B09">
        <w:rPr>
          <w:rFonts w:ascii="Arial" w:eastAsia="Arial" w:hAnsi="Arial" w:cs="Arial"/>
          <w:sz w:val="22"/>
          <w:szCs w:val="22"/>
        </w:rPr>
        <w:t>e no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se hub</w:t>
      </w:r>
      <w:r w:rsidR="004D6B09">
        <w:rPr>
          <w:rFonts w:ascii="Arial" w:eastAsia="Arial" w:hAnsi="Arial" w:cs="Arial"/>
          <w:spacing w:val="-2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era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 w:rsidR="004D6B09">
        <w:rPr>
          <w:rFonts w:ascii="Arial" w:eastAsia="Arial" w:hAnsi="Arial" w:cs="Arial"/>
          <w:spacing w:val="-3"/>
          <w:sz w:val="22"/>
          <w:szCs w:val="22"/>
        </w:rPr>
        <w:t>o</w:t>
      </w:r>
      <w:r w:rsidR="004D6B09">
        <w:rPr>
          <w:rFonts w:ascii="Arial" w:eastAsia="Arial" w:hAnsi="Arial" w:cs="Arial"/>
          <w:spacing w:val="2"/>
          <w:sz w:val="22"/>
          <w:szCs w:val="22"/>
        </w:rPr>
        <w:t>g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d</w:t>
      </w:r>
      <w:r w:rsidR="004D6B09">
        <w:rPr>
          <w:rFonts w:ascii="Arial" w:eastAsia="Arial" w:hAnsi="Arial" w:cs="Arial"/>
          <w:sz w:val="22"/>
          <w:szCs w:val="22"/>
        </w:rPr>
        <w:t>o</w:t>
      </w:r>
      <w:r w:rsidR="004D6B09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s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n la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pli</w:t>
      </w:r>
      <w:r w:rsidR="004D6B09">
        <w:rPr>
          <w:rFonts w:ascii="Arial" w:eastAsia="Arial" w:hAnsi="Arial" w:cs="Arial"/>
          <w:sz w:val="22"/>
          <w:szCs w:val="22"/>
        </w:rPr>
        <w:t>cac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ón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de</w:t>
      </w:r>
      <w:r w:rsidR="004D6B09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TIC</w:t>
      </w:r>
      <w:r w:rsidR="004D6B09">
        <w:rPr>
          <w:rFonts w:ascii="Arial" w:eastAsia="Arial" w:hAnsi="Arial" w:cs="Arial"/>
          <w:spacing w:val="1"/>
          <w:sz w:val="22"/>
          <w:szCs w:val="22"/>
        </w:rPr>
        <w:t>?</w:t>
      </w:r>
      <w:r w:rsidR="004D6B09">
        <w:rPr>
          <w:rFonts w:ascii="Arial" w:eastAsia="Arial" w:hAnsi="Arial" w:cs="Arial"/>
          <w:b/>
          <w:position w:val="11"/>
          <w:sz w:val="16"/>
          <w:szCs w:val="16"/>
        </w:rPr>
        <w:t>6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15" w:line="220" w:lineRule="exact"/>
        <w:rPr>
          <w:sz w:val="22"/>
          <w:szCs w:val="22"/>
        </w:rPr>
      </w:pPr>
    </w:p>
    <w:p w:rsidR="004B0CDC" w:rsidRDefault="004D6B09">
      <w:pPr>
        <w:spacing w:before="42"/>
        <w:ind w:left="462"/>
        <w:rPr>
          <w:rFonts w:ascii="Calibri" w:eastAsia="Calibri" w:hAnsi="Calibri" w:cs="Calibri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position w:val="10"/>
          <w:sz w:val="14"/>
          <w:szCs w:val="14"/>
        </w:rPr>
        <w:t>6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 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Vacca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y su</w:t>
      </w:r>
      <w:r>
        <w:rPr>
          <w:rFonts w:ascii="Calibri" w:eastAsia="Calibri" w:hAnsi="Calibri" w:cs="Calibri"/>
          <w:spacing w:val="-1"/>
        </w:rPr>
        <w:t xml:space="preserve"> s</w:t>
      </w:r>
      <w:r>
        <w:rPr>
          <w:rFonts w:ascii="Calibri" w:eastAsia="Calibri" w:hAnsi="Calibri" w:cs="Calibri"/>
        </w:rPr>
        <w:t>í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é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6"/>
        </w:rPr>
        <w:t>l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 xml:space="preserve"> 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au</w:t>
      </w:r>
      <w:r>
        <w:rPr>
          <w:rFonts w:ascii="Calibri" w:eastAsia="Calibri" w:hAnsi="Calibri" w:cs="Calibri"/>
        </w:rPr>
        <w:t>la</w:t>
      </w:r>
    </w:p>
    <w:p w:rsidR="004B0CDC" w:rsidRDefault="004D6B09">
      <w:pPr>
        <w:tabs>
          <w:tab w:val="left" w:pos="460"/>
        </w:tabs>
        <w:spacing w:before="73" w:line="259" w:lineRule="auto"/>
        <w:ind w:left="462" w:right="71" w:hanging="36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2"/>
          <w:szCs w:val="22"/>
        </w:rPr>
        <w:lastRenderedPageBreak/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a…</w:t>
      </w:r>
      <w:r>
        <w:rPr>
          <w:rFonts w:ascii="Arial" w:eastAsia="Arial" w:hAnsi="Arial" w:cs="Arial"/>
          <w:spacing w:val="-3"/>
          <w:sz w:val="22"/>
          <w:szCs w:val="22"/>
        </w:rPr>
        <w:t>¿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ué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amos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umnos?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¿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¿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ál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e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?</w:t>
      </w:r>
      <w:r>
        <w:rPr>
          <w:rFonts w:ascii="Arial" w:eastAsia="Arial" w:hAnsi="Arial" w:cs="Arial"/>
          <w:b/>
          <w:position w:val="11"/>
          <w:sz w:val="16"/>
          <w:szCs w:val="16"/>
        </w:rPr>
        <w:t>7</w:t>
      </w:r>
    </w:p>
    <w:p w:rsidR="004B0CDC" w:rsidRDefault="004D6B09">
      <w:pPr>
        <w:spacing w:before="20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as…</w:t>
      </w:r>
      <w:r>
        <w:rPr>
          <w:rFonts w:ascii="Arial" w:eastAsia="Arial" w:hAnsi="Arial" w:cs="Arial"/>
          <w:spacing w:val="-1"/>
          <w:sz w:val="22"/>
          <w:szCs w:val="22"/>
        </w:rPr>
        <w:t>¿C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ál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amos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</w:p>
    <w:p w:rsidR="004B0CDC" w:rsidRDefault="004D6B09">
      <w:pPr>
        <w:ind w:left="462" w:right="1291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si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ás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s) 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és 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esas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 y 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b/>
          <w:position w:val="11"/>
          <w:sz w:val="16"/>
          <w:szCs w:val="16"/>
        </w:rPr>
        <w:t>8</w:t>
      </w:r>
    </w:p>
    <w:p w:rsidR="004B0CDC" w:rsidRDefault="004D6B09">
      <w:pPr>
        <w:spacing w:before="44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¿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ómo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 es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TIC?</w:t>
      </w:r>
    </w:p>
    <w:p w:rsidR="004B0CDC" w:rsidRDefault="004D6B09">
      <w:pPr>
        <w:spacing w:before="37" w:line="258" w:lineRule="auto"/>
        <w:ind w:left="462" w:right="73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 e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>d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i/>
          <w:sz w:val="22"/>
          <w:szCs w:val="22"/>
        </w:rPr>
        <w:t>s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i/>
          <w:sz w:val="22"/>
          <w:szCs w:val="22"/>
        </w:rPr>
        <w:t>u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i/>
          <w:sz w:val="22"/>
          <w:szCs w:val="22"/>
        </w:rPr>
        <w:t>r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i/>
          <w:sz w:val="22"/>
          <w:szCs w:val="22"/>
        </w:rPr>
        <w:t>e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i/>
          <w:sz w:val="22"/>
          <w:szCs w:val="22"/>
        </w:rPr>
        <w:t>do c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i/>
          <w:sz w:val="22"/>
          <w:szCs w:val="22"/>
        </w:rPr>
        <w:t>áles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>s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i/>
          <w:sz w:val="22"/>
          <w:szCs w:val="22"/>
        </w:rPr>
        <w:t>n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i/>
          <w:sz w:val="22"/>
          <w:szCs w:val="22"/>
        </w:rPr>
        <w:t>as</w:t>
      </w:r>
      <w:r>
        <w:rPr>
          <w:rFonts w:ascii="Arial" w:eastAsia="Arial" w:hAnsi="Arial" w:cs="Arial"/>
          <w:b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>diná</w:t>
      </w:r>
      <w:r>
        <w:rPr>
          <w:rFonts w:ascii="Arial" w:eastAsia="Arial" w:hAnsi="Arial" w:cs="Arial"/>
          <w:b/>
          <w:i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i/>
          <w:sz w:val="22"/>
          <w:szCs w:val="22"/>
        </w:rPr>
        <w:t>c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i/>
          <w:sz w:val="22"/>
          <w:szCs w:val="22"/>
        </w:rPr>
        <w:t>s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>m</w:t>
      </w:r>
      <w:r>
        <w:rPr>
          <w:rFonts w:ascii="Arial" w:eastAsia="Arial" w:hAnsi="Arial" w:cs="Arial"/>
          <w:b/>
          <w:i/>
          <w:spacing w:val="-2"/>
          <w:sz w:val="22"/>
          <w:szCs w:val="22"/>
        </w:rPr>
        <w:t>á</w:t>
      </w:r>
      <w:r>
        <w:rPr>
          <w:rFonts w:ascii="Arial" w:eastAsia="Arial" w:hAnsi="Arial" w:cs="Arial"/>
          <w:b/>
          <w:i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i/>
          <w:sz w:val="22"/>
          <w:szCs w:val="22"/>
        </w:rPr>
        <w:t>rab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i/>
          <w:spacing w:val="1"/>
          <w:sz w:val="22"/>
          <w:szCs w:val="22"/>
        </w:rPr>
        <w:t>j</w:t>
      </w:r>
      <w:r>
        <w:rPr>
          <w:rFonts w:ascii="Arial" w:eastAsia="Arial" w:hAnsi="Arial" w:cs="Arial"/>
          <w:b/>
          <w:i/>
          <w:sz w:val="22"/>
          <w:szCs w:val="22"/>
        </w:rPr>
        <w:t>a</w:t>
      </w:r>
      <w:r>
        <w:rPr>
          <w:rFonts w:ascii="Arial" w:eastAsia="Arial" w:hAnsi="Arial" w:cs="Arial"/>
          <w:b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i/>
          <w:sz w:val="22"/>
          <w:szCs w:val="22"/>
        </w:rPr>
        <w:t>as</w:t>
      </w:r>
      <w:r>
        <w:rPr>
          <w:rFonts w:ascii="Arial" w:eastAsia="Arial" w:hAnsi="Arial" w:cs="Arial"/>
          <w:b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 xml:space="preserve">es”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én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orno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procesos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c. </w:t>
      </w:r>
      <w:r>
        <w:rPr>
          <w:rFonts w:ascii="Arial" w:eastAsia="Arial" w:hAnsi="Arial" w:cs="Arial"/>
          <w:b/>
          <w:position w:val="11"/>
          <w:sz w:val="16"/>
          <w:szCs w:val="16"/>
        </w:rPr>
        <w:t>9</w:t>
      </w:r>
    </w:p>
    <w:p w:rsidR="004B0CDC" w:rsidRDefault="004D6B09">
      <w:pPr>
        <w:spacing w:before="19"/>
        <w:ind w:left="462" w:right="77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  <w:u w:val="thick" w:color="000000"/>
        </w:rPr>
        <w:t>I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>mpo</w:t>
      </w:r>
      <w:r>
        <w:rPr>
          <w:rFonts w:ascii="Arial" w:eastAsia="Arial" w:hAnsi="Arial" w:cs="Arial"/>
          <w:b/>
          <w:spacing w:val="-2"/>
          <w:sz w:val="22"/>
          <w:szCs w:val="22"/>
          <w:u w:val="thick" w:color="000000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  <w:u w:val="thick" w:color="000000"/>
        </w:rPr>
        <w:t>t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  <w:u w:val="thick" w:color="000000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  <w:u w:val="thick" w:color="000000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  <w:u w:val="thick" w:color="000000"/>
        </w:rPr>
        <w:t>e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>:</w:t>
      </w:r>
    </w:p>
    <w:p w:rsidR="004B0CDC" w:rsidRDefault="004D6B09">
      <w:pPr>
        <w:spacing w:before="37" w:line="277" w:lineRule="auto"/>
        <w:ind w:left="462" w:right="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es 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q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ros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mos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en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alen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diná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C y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4B0CDC" w:rsidRDefault="004B0CDC">
      <w:pPr>
        <w:spacing w:before="13" w:line="280" w:lineRule="exact"/>
        <w:rPr>
          <w:sz w:val="28"/>
          <w:szCs w:val="28"/>
        </w:rPr>
      </w:pPr>
    </w:p>
    <w:p w:rsidR="004B0CDC" w:rsidRDefault="004D6B09">
      <w:pPr>
        <w:ind w:left="462" w:right="63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5"/>
          <w:sz w:val="26"/>
          <w:szCs w:val="26"/>
        </w:rPr>
        <w:t>T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R</w:t>
      </w:r>
      <w:r>
        <w:rPr>
          <w:rFonts w:ascii="Arial" w:eastAsia="Arial" w:hAnsi="Arial" w:cs="Arial"/>
          <w:i/>
          <w:spacing w:val="7"/>
          <w:sz w:val="26"/>
          <w:szCs w:val="26"/>
        </w:rPr>
        <w:t>C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z w:val="26"/>
          <w:szCs w:val="26"/>
        </w:rPr>
        <w:t>R</w:t>
      </w:r>
      <w:r>
        <w:rPr>
          <w:rFonts w:ascii="Arial" w:eastAsia="Arial" w:hAnsi="Arial" w:cs="Arial"/>
          <w:i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O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N</w:t>
      </w:r>
      <w:r>
        <w:rPr>
          <w:rFonts w:ascii="Arial" w:eastAsia="Arial" w:hAnsi="Arial" w:cs="Arial"/>
          <w:i/>
          <w:spacing w:val="7"/>
          <w:sz w:val="26"/>
          <w:szCs w:val="26"/>
        </w:rPr>
        <w:t>TO</w:t>
      </w:r>
      <w:r>
        <w:rPr>
          <w:rFonts w:ascii="Arial" w:eastAsia="Arial" w:hAnsi="Arial" w:cs="Arial"/>
          <w:sz w:val="22"/>
          <w:szCs w:val="22"/>
        </w:rPr>
        <w:t>:</w:t>
      </w:r>
    </w:p>
    <w:p w:rsidR="004B0CDC" w:rsidRDefault="004D6B09">
      <w:pPr>
        <w:spacing w:before="43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ún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gru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on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40"/>
        <w:ind w:left="462" w:right="397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tabs>
          <w:tab w:val="left" w:pos="460"/>
        </w:tabs>
        <w:spacing w:before="37" w:line="275" w:lineRule="auto"/>
        <w:ind w:left="462" w:right="8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Cl</w:t>
      </w:r>
      <w:r>
        <w:rPr>
          <w:rFonts w:ascii="Arial" w:eastAsia="Arial" w:hAnsi="Arial" w:cs="Arial"/>
          <w:sz w:val="22"/>
          <w:szCs w:val="22"/>
        </w:rPr>
        <w:t xml:space="preserve">ase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ser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grupos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e</w:t>
      </w:r>
      <w:r>
        <w:rPr>
          <w:rFonts w:ascii="Arial" w:eastAsia="Arial" w:hAnsi="Arial" w:cs="Arial"/>
          <w:spacing w:val="1"/>
          <w:sz w:val="22"/>
          <w:szCs w:val="22"/>
        </w:rPr>
        <w:t>-m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ere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ario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e).</w:t>
      </w:r>
    </w:p>
    <w:p w:rsidR="004B0CDC" w:rsidRDefault="004D6B09">
      <w:pPr>
        <w:spacing w:line="260" w:lineRule="exact"/>
        <w:ind w:left="10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 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l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un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(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y</w:t>
      </w:r>
      <w:r>
        <w:rPr>
          <w:rFonts w:ascii="Arial" w:eastAsia="Arial" w:hAnsi="Arial" w:cs="Arial"/>
          <w:position w:val="-1"/>
          <w:sz w:val="22"/>
          <w:szCs w:val="22"/>
        </w:rPr>
        <w:t>ecto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W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k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, et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)</w:t>
      </w:r>
      <w:r>
        <w:rPr>
          <w:rFonts w:ascii="Arial" w:eastAsia="Arial" w:hAnsi="Arial" w:cs="Arial"/>
          <w:b/>
          <w:spacing w:val="-1"/>
          <w:position w:val="10"/>
          <w:sz w:val="16"/>
          <w:szCs w:val="16"/>
        </w:rPr>
        <w:t>10</w:t>
      </w:r>
    </w:p>
    <w:p w:rsidR="004B0CDC" w:rsidRDefault="004B0CDC">
      <w:pPr>
        <w:spacing w:before="5" w:line="120" w:lineRule="exact"/>
        <w:rPr>
          <w:sz w:val="13"/>
          <w:szCs w:val="13"/>
        </w:rPr>
      </w:pPr>
    </w:p>
    <w:p w:rsidR="004B0CDC" w:rsidRDefault="004B0CDC">
      <w:pPr>
        <w:spacing w:line="200" w:lineRule="exact"/>
      </w:pPr>
    </w:p>
    <w:p w:rsidR="004B0CDC" w:rsidRDefault="004D6B09">
      <w:pPr>
        <w:ind w:left="462" w:right="386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s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ere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W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W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es.</w:t>
      </w:r>
    </w:p>
    <w:p w:rsidR="004B0CDC" w:rsidRDefault="004D6B09">
      <w:pPr>
        <w:spacing w:before="40" w:line="273" w:lineRule="auto"/>
        <w:ind w:left="462" w:right="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s)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er </w:t>
      </w:r>
      <w:r>
        <w:rPr>
          <w:rFonts w:ascii="Arial" w:eastAsia="Arial" w:hAnsi="Arial" w:cs="Arial"/>
          <w:b/>
          <w:color w:val="1154CC"/>
          <w:spacing w:val="-57"/>
          <w:sz w:val="22"/>
          <w:szCs w:val="22"/>
        </w:rPr>
        <w:t xml:space="preserve"> </w:t>
      </w:r>
      <w:hyperlink r:id="rId21">
        <w:r>
          <w:rPr>
            <w:rFonts w:ascii="Arial" w:eastAsia="Arial" w:hAnsi="Arial" w:cs="Arial"/>
            <w:b/>
            <w:color w:val="1154CC"/>
            <w:spacing w:val="-3"/>
            <w:sz w:val="22"/>
            <w:szCs w:val="22"/>
            <w:u w:val="thick" w:color="1154CC"/>
          </w:rPr>
          <w:t>T</w:t>
        </w:r>
        <w:r>
          <w:rPr>
            <w:rFonts w:ascii="Arial" w:eastAsia="Arial" w:hAnsi="Arial" w:cs="Arial"/>
            <w:b/>
            <w:color w:val="1154CC"/>
            <w:sz w:val="22"/>
            <w:szCs w:val="22"/>
            <w:u w:val="thick" w:color="1154CC"/>
          </w:rPr>
          <w:t>utor</w:t>
        </w:r>
        <w:r>
          <w:rPr>
            <w:rFonts w:ascii="Arial" w:eastAsia="Arial" w:hAnsi="Arial" w:cs="Arial"/>
            <w:b/>
            <w:color w:val="1154CC"/>
            <w:spacing w:val="1"/>
            <w:sz w:val="22"/>
            <w:szCs w:val="22"/>
            <w:u w:val="thick" w:color="1154CC"/>
          </w:rPr>
          <w:t>i</w:t>
        </w:r>
        <w:r>
          <w:rPr>
            <w:rFonts w:ascii="Arial" w:eastAsia="Arial" w:hAnsi="Arial" w:cs="Arial"/>
            <w:b/>
            <w:color w:val="1154CC"/>
            <w:spacing w:val="-3"/>
            <w:sz w:val="22"/>
            <w:szCs w:val="22"/>
            <w:u w:val="thick" w:color="1154CC"/>
          </w:rPr>
          <w:t>a</w:t>
        </w:r>
        <w:r>
          <w:rPr>
            <w:rFonts w:ascii="Arial" w:eastAsia="Arial" w:hAnsi="Arial" w:cs="Arial"/>
            <w:b/>
            <w:color w:val="1154CC"/>
            <w:sz w:val="22"/>
            <w:szCs w:val="22"/>
            <w:u w:val="thick" w:color="1154CC"/>
          </w:rPr>
          <w:t>l</w:t>
        </w:r>
        <w:r>
          <w:rPr>
            <w:rFonts w:ascii="Arial" w:eastAsia="Arial" w:hAnsi="Arial" w:cs="Arial"/>
            <w:b/>
            <w:color w:val="1154CC"/>
            <w:sz w:val="22"/>
            <w:szCs w:val="22"/>
          </w:rPr>
          <w:t xml:space="preserve"> </w:t>
        </w:r>
      </w:hyperlink>
      <w:hyperlink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(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h</w:t>
        </w:r>
        <w:r>
          <w:rPr>
            <w:rFonts w:ascii="Arial" w:eastAsia="Arial" w:hAnsi="Arial" w:cs="Arial"/>
            <w:b/>
            <w:color w:val="000000"/>
            <w:spacing w:val="-2"/>
            <w:sz w:val="22"/>
            <w:szCs w:val="22"/>
          </w:rPr>
          <w:t>t</w:t>
        </w:r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p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s</w:t>
        </w:r>
        <w:r>
          <w:rPr>
            <w:rFonts w:ascii="Arial" w:eastAsia="Arial" w:hAnsi="Arial" w:cs="Arial"/>
            <w:b/>
            <w:color w:val="000000"/>
            <w:spacing w:val="-2"/>
            <w:sz w:val="22"/>
            <w:szCs w:val="22"/>
          </w:rPr>
          <w:t>:</w:t>
        </w:r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//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s</w:t>
        </w:r>
        <w:r>
          <w:rPr>
            <w:rFonts w:ascii="Arial" w:eastAsia="Arial" w:hAnsi="Arial" w:cs="Arial"/>
            <w:b/>
            <w:color w:val="000000"/>
            <w:spacing w:val="-3"/>
            <w:sz w:val="22"/>
            <w:szCs w:val="22"/>
          </w:rPr>
          <w:t>h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are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d</w:t>
        </w:r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.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c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o</w:t>
        </w:r>
        <w:r>
          <w:rPr>
            <w:rFonts w:ascii="Arial" w:eastAsia="Arial" w:hAnsi="Arial" w:cs="Arial"/>
            <w:b/>
            <w:color w:val="000000"/>
            <w:spacing w:val="-2"/>
            <w:sz w:val="22"/>
            <w:szCs w:val="22"/>
          </w:rPr>
          <w:t>m</w:t>
        </w:r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/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qm</w:t>
        </w:r>
        <w:r>
          <w:rPr>
            <w:rFonts w:ascii="Arial" w:eastAsia="Arial" w:hAnsi="Arial" w:cs="Arial"/>
            <w:b/>
            <w:color w:val="000000"/>
            <w:spacing w:val="-5"/>
            <w:sz w:val="22"/>
            <w:szCs w:val="22"/>
          </w:rPr>
          <w:t>y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4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4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q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n</w:t>
        </w:r>
        <w:r>
          <w:rPr>
            <w:rFonts w:ascii="Arial" w:eastAsia="Arial" w:hAnsi="Arial" w:cs="Arial"/>
            <w:b/>
            <w:color w:val="000000"/>
            <w:spacing w:val="1"/>
            <w:sz w:val="22"/>
            <w:szCs w:val="22"/>
          </w:rPr>
          <w:t>t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3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a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?</w:t>
        </w:r>
        <w:r>
          <w:rPr>
            <w:rFonts w:ascii="Arial" w:eastAsia="Arial" w:hAnsi="Arial" w:cs="Arial"/>
            <w:b/>
            <w:color w:val="000000"/>
            <w:spacing w:val="-1"/>
            <w:sz w:val="22"/>
            <w:szCs w:val="22"/>
          </w:rPr>
          <w:t>s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=</w:t>
        </w:r>
        <w:r>
          <w:rPr>
            <w:rFonts w:ascii="Arial" w:eastAsia="Arial" w:hAnsi="Arial" w:cs="Arial"/>
            <w:b/>
            <w:color w:val="000000"/>
            <w:spacing w:val="2"/>
            <w:sz w:val="22"/>
            <w:szCs w:val="22"/>
          </w:rPr>
          <w:t>l</w:t>
        </w:r>
        <w:r>
          <w:rPr>
            <w:rFonts w:ascii="Arial" w:eastAsia="Arial" w:hAnsi="Arial" w:cs="Arial"/>
            <w:b/>
            <w:color w:val="000000"/>
            <w:spacing w:val="-2"/>
            <w:sz w:val="22"/>
            <w:szCs w:val="22"/>
          </w:rPr>
          <w:t>)</w:t>
        </w:r>
        <w:r>
          <w:rPr>
            <w:rFonts w:ascii="Arial" w:eastAsia="Arial" w:hAnsi="Arial" w:cs="Arial"/>
            <w:b/>
            <w:color w:val="000000"/>
            <w:sz w:val="22"/>
            <w:szCs w:val="22"/>
          </w:rPr>
          <w:t>.</w:t>
        </w:r>
      </w:hyperlink>
    </w:p>
    <w:p w:rsidR="004B0CDC" w:rsidRDefault="004D6B09">
      <w:pPr>
        <w:spacing w:before="5"/>
        <w:ind w:left="462" w:right="82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 un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ecto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”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él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os con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</w:p>
    <w:p w:rsidR="004B0CDC" w:rsidRDefault="00524B97">
      <w:pPr>
        <w:spacing w:before="10" w:line="280" w:lineRule="exact"/>
        <w:ind w:left="462" w:right="240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1109345</wp:posOffset>
                </wp:positionV>
                <wp:extent cx="1828800" cy="0"/>
                <wp:effectExtent l="13970" t="13970" r="5080" b="508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702" y="1747"/>
                          <a:chExt cx="2880" cy="0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702" y="1747"/>
                            <a:ext cx="2880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880"/>
                              <a:gd name="T2" fmla="+- 0 4582 170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85.1pt;margin-top:87.35pt;width:2in;height:0;z-index:-251656704;mso-position-horizontal-relative:page" coordorigin="1702,1747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">
                <v:shape id="Freeform 4" o:spid="_x0000_s1027" style="position:absolute;left:1702;top:1747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G5lsMA&#10;AADaAAAADwAAAGRycy9kb3ducmV2LnhtbESPQYvCMBSE74L/ITzBm6aKK9I1ioiCoIirsnh8NG/b&#10;rs1LaWLt+uuNIOxxmJlvmOm8MYWoqXK5ZQWDfgSCOLE651TB+bTuTUA4j6yxsEwK/sjBfNZuTTHW&#10;9s5fVB99KgKEXYwKMu/LWEqXZGTQ9W1JHLwfWxn0QVap1BXeA9wUchhFY2kw57CQYUnLjJLr8WYU&#10;XC7b3eC3GX6PxnSqr4f9ZvXYWaW6nWbxCcJT4//D7/ZGK/iA15V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G5lsMAAADaAAAADwAAAAAAAAAAAAAAAACYAgAAZHJzL2Rv&#10;d25yZXYueG1sUEsFBgAAAAAEAAQA9QAAAIgD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4D6B09">
        <w:rPr>
          <w:rFonts w:ascii="Arial" w:eastAsia="Arial" w:hAnsi="Arial" w:cs="Arial"/>
          <w:spacing w:val="1"/>
          <w:sz w:val="22"/>
          <w:szCs w:val="22"/>
        </w:rPr>
        <w:t>m</w:t>
      </w:r>
      <w:r w:rsidR="004D6B09">
        <w:rPr>
          <w:rFonts w:ascii="Arial" w:eastAsia="Arial" w:hAnsi="Arial" w:cs="Arial"/>
          <w:sz w:val="22"/>
          <w:szCs w:val="22"/>
        </w:rPr>
        <w:t>á</w:t>
      </w:r>
      <w:r w:rsidR="004D6B09">
        <w:rPr>
          <w:rFonts w:ascii="Arial" w:eastAsia="Arial" w:hAnsi="Arial" w:cs="Arial"/>
          <w:spacing w:val="-3"/>
          <w:sz w:val="22"/>
          <w:szCs w:val="22"/>
        </w:rPr>
        <w:t>x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pacing w:val="1"/>
          <w:sz w:val="22"/>
          <w:szCs w:val="22"/>
        </w:rPr>
        <w:t>m</w:t>
      </w:r>
      <w:r w:rsidR="004D6B09">
        <w:rPr>
          <w:rFonts w:ascii="Arial" w:eastAsia="Arial" w:hAnsi="Arial" w:cs="Arial"/>
          <w:sz w:val="22"/>
          <w:szCs w:val="22"/>
        </w:rPr>
        <w:t>o de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4 - 5 i</w:t>
      </w:r>
      <w:r w:rsidR="004D6B09">
        <w:rPr>
          <w:rFonts w:ascii="Arial" w:eastAsia="Arial" w:hAnsi="Arial" w:cs="Arial"/>
          <w:spacing w:val="-1"/>
          <w:sz w:val="22"/>
          <w:szCs w:val="22"/>
        </w:rPr>
        <w:t>n</w:t>
      </w:r>
      <w:r w:rsidR="004D6B09">
        <w:rPr>
          <w:rFonts w:ascii="Arial" w:eastAsia="Arial" w:hAnsi="Arial" w:cs="Arial"/>
          <w:spacing w:val="1"/>
          <w:sz w:val="22"/>
          <w:szCs w:val="22"/>
        </w:rPr>
        <w:t>t</w:t>
      </w:r>
      <w:r w:rsidR="004D6B09">
        <w:rPr>
          <w:rFonts w:ascii="Arial" w:eastAsia="Arial" w:hAnsi="Arial" w:cs="Arial"/>
          <w:spacing w:val="-3"/>
          <w:sz w:val="22"/>
          <w:szCs w:val="22"/>
        </w:rPr>
        <w:t>e</w:t>
      </w:r>
      <w:r w:rsidR="004D6B09">
        <w:rPr>
          <w:rFonts w:ascii="Arial" w:eastAsia="Arial" w:hAnsi="Arial" w:cs="Arial"/>
          <w:sz w:val="22"/>
          <w:szCs w:val="22"/>
        </w:rPr>
        <w:t>gra</w:t>
      </w:r>
      <w:r w:rsidR="004D6B09">
        <w:rPr>
          <w:rFonts w:ascii="Arial" w:eastAsia="Arial" w:hAnsi="Arial" w:cs="Arial"/>
          <w:spacing w:val="-3"/>
          <w:sz w:val="22"/>
          <w:szCs w:val="22"/>
        </w:rPr>
        <w:t>n</w:t>
      </w:r>
      <w:r w:rsidR="004D6B09">
        <w:rPr>
          <w:rFonts w:ascii="Arial" w:eastAsia="Arial" w:hAnsi="Arial" w:cs="Arial"/>
          <w:spacing w:val="1"/>
          <w:sz w:val="22"/>
          <w:szCs w:val="22"/>
        </w:rPr>
        <w:t>t</w:t>
      </w:r>
      <w:r w:rsidR="004D6B09">
        <w:rPr>
          <w:rFonts w:ascii="Arial" w:eastAsia="Arial" w:hAnsi="Arial" w:cs="Arial"/>
          <w:sz w:val="22"/>
          <w:szCs w:val="22"/>
        </w:rPr>
        <w:t xml:space="preserve">es. </w:t>
      </w:r>
      <w:r w:rsidR="004D6B09">
        <w:rPr>
          <w:rFonts w:ascii="Arial" w:eastAsia="Arial" w:hAnsi="Arial" w:cs="Arial"/>
          <w:spacing w:val="1"/>
          <w:sz w:val="22"/>
          <w:szCs w:val="22"/>
        </w:rPr>
        <w:t>(</w:t>
      </w:r>
      <w:r w:rsidR="004D6B09">
        <w:rPr>
          <w:rFonts w:ascii="Arial" w:eastAsia="Arial" w:hAnsi="Arial" w:cs="Arial"/>
          <w:spacing w:val="-4"/>
          <w:sz w:val="22"/>
          <w:szCs w:val="22"/>
        </w:rPr>
        <w:t>M</w:t>
      </w:r>
      <w:r w:rsidR="004D6B09">
        <w:rPr>
          <w:rFonts w:ascii="Arial" w:eastAsia="Arial" w:hAnsi="Arial" w:cs="Arial"/>
          <w:sz w:val="22"/>
          <w:szCs w:val="22"/>
        </w:rPr>
        <w:t>uy</w:t>
      </w:r>
      <w:r w:rsidR="004D6B09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nte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z w:val="22"/>
          <w:szCs w:val="22"/>
        </w:rPr>
        <w:t>es</w:t>
      </w:r>
      <w:r w:rsidR="004D6B09">
        <w:rPr>
          <w:rFonts w:ascii="Arial" w:eastAsia="Arial" w:hAnsi="Arial" w:cs="Arial"/>
          <w:spacing w:val="-1"/>
          <w:sz w:val="22"/>
          <w:szCs w:val="22"/>
        </w:rPr>
        <w:t>a</w:t>
      </w:r>
      <w:r w:rsidR="004D6B09">
        <w:rPr>
          <w:rFonts w:ascii="Arial" w:eastAsia="Arial" w:hAnsi="Arial" w:cs="Arial"/>
          <w:sz w:val="22"/>
          <w:szCs w:val="22"/>
        </w:rPr>
        <w:t>nte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p</w:t>
      </w:r>
      <w:r w:rsidR="004D6B09">
        <w:rPr>
          <w:rFonts w:ascii="Arial" w:eastAsia="Arial" w:hAnsi="Arial" w:cs="Arial"/>
          <w:spacing w:val="-1"/>
          <w:sz w:val="22"/>
          <w:szCs w:val="22"/>
        </w:rPr>
        <w:t>o</w:t>
      </w:r>
      <w:r w:rsidR="004D6B09">
        <w:rPr>
          <w:rFonts w:ascii="Arial" w:eastAsia="Arial" w:hAnsi="Arial" w:cs="Arial"/>
          <w:sz w:val="22"/>
          <w:szCs w:val="22"/>
        </w:rPr>
        <w:t>s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b</w:t>
      </w:r>
      <w:r w:rsidR="004D6B09">
        <w:rPr>
          <w:rFonts w:ascii="Arial" w:eastAsia="Arial" w:hAnsi="Arial" w:cs="Arial"/>
          <w:spacing w:val="-1"/>
          <w:sz w:val="22"/>
          <w:szCs w:val="22"/>
        </w:rPr>
        <w:t>il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d</w:t>
      </w:r>
      <w:r w:rsidR="004D6B09">
        <w:rPr>
          <w:rFonts w:ascii="Arial" w:eastAsia="Arial" w:hAnsi="Arial" w:cs="Arial"/>
          <w:spacing w:val="-1"/>
          <w:sz w:val="22"/>
          <w:szCs w:val="22"/>
        </w:rPr>
        <w:t>a</w:t>
      </w:r>
      <w:r w:rsidR="004D6B09">
        <w:rPr>
          <w:rFonts w:ascii="Arial" w:eastAsia="Arial" w:hAnsi="Arial" w:cs="Arial"/>
          <w:sz w:val="22"/>
          <w:szCs w:val="22"/>
        </w:rPr>
        <w:t>d de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ca</w:t>
      </w:r>
      <w:r w:rsidR="004D6B09">
        <w:rPr>
          <w:rFonts w:ascii="Arial" w:eastAsia="Arial" w:hAnsi="Arial" w:cs="Arial"/>
          <w:spacing w:val="-2"/>
          <w:sz w:val="22"/>
          <w:szCs w:val="22"/>
        </w:rPr>
        <w:t>r</w:t>
      </w:r>
      <w:r w:rsidR="004D6B09">
        <w:rPr>
          <w:rFonts w:ascii="Arial" w:eastAsia="Arial" w:hAnsi="Arial" w:cs="Arial"/>
          <w:spacing w:val="2"/>
          <w:sz w:val="22"/>
          <w:szCs w:val="22"/>
        </w:rPr>
        <w:t>g</w:t>
      </w:r>
      <w:r w:rsidR="004D6B09">
        <w:rPr>
          <w:rFonts w:ascii="Arial" w:eastAsia="Arial" w:hAnsi="Arial" w:cs="Arial"/>
          <w:sz w:val="22"/>
          <w:szCs w:val="22"/>
        </w:rPr>
        <w:t>ar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 w:rsidR="004D6B09">
        <w:rPr>
          <w:rFonts w:ascii="Arial" w:eastAsia="Arial" w:hAnsi="Arial" w:cs="Arial"/>
          <w:sz w:val="22"/>
          <w:szCs w:val="22"/>
        </w:rPr>
        <w:t>os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pacing w:val="1"/>
          <w:sz w:val="22"/>
          <w:szCs w:val="22"/>
        </w:rPr>
        <w:t>m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emb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pacing w:val="-3"/>
          <w:sz w:val="22"/>
          <w:szCs w:val="22"/>
        </w:rPr>
        <w:t>o</w:t>
      </w:r>
      <w:r w:rsidR="004D6B09">
        <w:rPr>
          <w:rFonts w:ascii="Arial" w:eastAsia="Arial" w:hAnsi="Arial" w:cs="Arial"/>
          <w:sz w:val="22"/>
          <w:szCs w:val="22"/>
        </w:rPr>
        <w:t>s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p</w:t>
      </w:r>
      <w:r w:rsidR="004D6B09">
        <w:rPr>
          <w:rFonts w:ascii="Arial" w:eastAsia="Arial" w:hAnsi="Arial" w:cs="Arial"/>
          <w:spacing w:val="-3"/>
          <w:sz w:val="22"/>
          <w:szCs w:val="22"/>
        </w:rPr>
        <w:t>a</w:t>
      </w:r>
      <w:r w:rsidR="004D6B09">
        <w:rPr>
          <w:rFonts w:ascii="Arial" w:eastAsia="Arial" w:hAnsi="Arial" w:cs="Arial"/>
          <w:spacing w:val="1"/>
          <w:sz w:val="22"/>
          <w:szCs w:val="22"/>
        </w:rPr>
        <w:t>r</w:t>
      </w:r>
      <w:r w:rsidR="004D6B09">
        <w:rPr>
          <w:rFonts w:ascii="Arial" w:eastAsia="Arial" w:hAnsi="Arial" w:cs="Arial"/>
          <w:sz w:val="22"/>
          <w:szCs w:val="22"/>
        </w:rPr>
        <w:t>a ca</w:t>
      </w:r>
      <w:r w:rsidR="004D6B09">
        <w:rPr>
          <w:rFonts w:ascii="Arial" w:eastAsia="Arial" w:hAnsi="Arial" w:cs="Arial"/>
          <w:spacing w:val="-1"/>
          <w:sz w:val="22"/>
          <w:szCs w:val="22"/>
        </w:rPr>
        <w:t>d</w:t>
      </w:r>
      <w:r w:rsidR="004D6B09">
        <w:rPr>
          <w:rFonts w:ascii="Arial" w:eastAsia="Arial" w:hAnsi="Arial" w:cs="Arial"/>
          <w:sz w:val="22"/>
          <w:szCs w:val="22"/>
        </w:rPr>
        <w:t xml:space="preserve">a </w:t>
      </w:r>
      <w:r w:rsidR="004D6B09">
        <w:rPr>
          <w:rFonts w:ascii="Arial" w:eastAsia="Arial" w:hAnsi="Arial" w:cs="Arial"/>
          <w:spacing w:val="-2"/>
          <w:sz w:val="22"/>
          <w:szCs w:val="22"/>
        </w:rPr>
        <w:t>e</w:t>
      </w:r>
      <w:r w:rsidR="004D6B09">
        <w:rPr>
          <w:rFonts w:ascii="Arial" w:eastAsia="Arial" w:hAnsi="Arial" w:cs="Arial"/>
          <w:spacing w:val="2"/>
          <w:sz w:val="22"/>
          <w:szCs w:val="22"/>
        </w:rPr>
        <w:t>q</w:t>
      </w:r>
      <w:r w:rsidR="004D6B09">
        <w:rPr>
          <w:rFonts w:ascii="Arial" w:eastAsia="Arial" w:hAnsi="Arial" w:cs="Arial"/>
          <w:sz w:val="22"/>
          <w:szCs w:val="22"/>
        </w:rPr>
        <w:t>u</w:t>
      </w:r>
      <w:r w:rsidR="004D6B09">
        <w:rPr>
          <w:rFonts w:ascii="Arial" w:eastAsia="Arial" w:hAnsi="Arial" w:cs="Arial"/>
          <w:spacing w:val="-1"/>
          <w:sz w:val="22"/>
          <w:szCs w:val="22"/>
        </w:rPr>
        <w:t>i</w:t>
      </w:r>
      <w:r w:rsidR="004D6B09">
        <w:rPr>
          <w:rFonts w:ascii="Arial" w:eastAsia="Arial" w:hAnsi="Arial" w:cs="Arial"/>
          <w:sz w:val="22"/>
          <w:szCs w:val="22"/>
        </w:rPr>
        <w:t>po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d</w:t>
      </w:r>
      <w:r w:rsidR="004D6B09">
        <w:rPr>
          <w:rFonts w:ascii="Arial" w:eastAsia="Arial" w:hAnsi="Arial" w:cs="Arial"/>
          <w:spacing w:val="-1"/>
          <w:sz w:val="22"/>
          <w:szCs w:val="22"/>
        </w:rPr>
        <w:t>e</w:t>
      </w:r>
      <w:r w:rsidR="004D6B09">
        <w:rPr>
          <w:rFonts w:ascii="Arial" w:eastAsia="Arial" w:hAnsi="Arial" w:cs="Arial"/>
          <w:sz w:val="22"/>
          <w:szCs w:val="22"/>
        </w:rPr>
        <w:t>sde</w:t>
      </w:r>
      <w:r w:rsidR="004D6B09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u</w:t>
      </w:r>
      <w:r w:rsidR="004D6B09">
        <w:rPr>
          <w:rFonts w:ascii="Arial" w:eastAsia="Arial" w:hAnsi="Arial" w:cs="Arial"/>
          <w:spacing w:val="-1"/>
          <w:sz w:val="22"/>
          <w:szCs w:val="22"/>
        </w:rPr>
        <w:t>n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p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z w:val="22"/>
          <w:szCs w:val="22"/>
        </w:rPr>
        <w:t>a</w:t>
      </w:r>
      <w:r w:rsidR="004D6B09">
        <w:rPr>
          <w:rFonts w:ascii="Arial" w:eastAsia="Arial" w:hAnsi="Arial" w:cs="Arial"/>
          <w:spacing w:val="-1"/>
          <w:sz w:val="22"/>
          <w:szCs w:val="22"/>
        </w:rPr>
        <w:t>nill</w:t>
      </w:r>
      <w:r w:rsidR="004D6B09">
        <w:rPr>
          <w:rFonts w:ascii="Arial" w:eastAsia="Arial" w:hAnsi="Arial" w:cs="Arial"/>
          <w:sz w:val="22"/>
          <w:szCs w:val="22"/>
        </w:rPr>
        <w:t>a de</w:t>
      </w:r>
      <w:r w:rsidR="004D6B09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4D6B09">
        <w:rPr>
          <w:rFonts w:ascii="Arial" w:eastAsia="Arial" w:hAnsi="Arial" w:cs="Arial"/>
          <w:sz w:val="22"/>
          <w:szCs w:val="22"/>
        </w:rPr>
        <w:t>cá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z w:val="22"/>
          <w:szCs w:val="22"/>
        </w:rPr>
        <w:t>cu</w:t>
      </w:r>
      <w:r w:rsidR="004D6B09">
        <w:rPr>
          <w:rFonts w:ascii="Arial" w:eastAsia="Arial" w:hAnsi="Arial" w:cs="Arial"/>
          <w:spacing w:val="-1"/>
          <w:sz w:val="22"/>
          <w:szCs w:val="22"/>
        </w:rPr>
        <w:t>l</w:t>
      </w:r>
      <w:r w:rsidR="004D6B09">
        <w:rPr>
          <w:rFonts w:ascii="Arial" w:eastAsia="Arial" w:hAnsi="Arial" w:cs="Arial"/>
          <w:sz w:val="22"/>
          <w:szCs w:val="22"/>
        </w:rPr>
        <w:t>os.</w:t>
      </w:r>
      <w:r w:rsidR="004D6B09">
        <w:rPr>
          <w:rFonts w:ascii="Arial" w:eastAsia="Arial" w:hAnsi="Arial" w:cs="Arial"/>
          <w:spacing w:val="2"/>
          <w:sz w:val="22"/>
          <w:szCs w:val="22"/>
        </w:rPr>
        <w:t>.</w:t>
      </w:r>
      <w:r w:rsidR="004D6B09">
        <w:rPr>
          <w:rFonts w:ascii="Arial" w:eastAsia="Arial" w:hAnsi="Arial" w:cs="Arial"/>
          <w:sz w:val="22"/>
          <w:szCs w:val="22"/>
        </w:rPr>
        <w:t>)</w:t>
      </w:r>
    </w:p>
    <w:p w:rsidR="004B0CDC" w:rsidRDefault="004B0CDC">
      <w:pPr>
        <w:spacing w:before="5" w:line="180" w:lineRule="exact"/>
        <w:rPr>
          <w:sz w:val="18"/>
          <w:szCs w:val="18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spacing w:before="42"/>
        <w:ind w:left="462" w:right="171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10"/>
          <w:sz w:val="14"/>
          <w:szCs w:val="14"/>
        </w:rPr>
        <w:t>7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1"/>
        </w:rPr>
        <w:t>and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lamos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, 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ort</w:t>
      </w:r>
      <w:r>
        <w:rPr>
          <w:rFonts w:ascii="Calibri" w:eastAsia="Calibri" w:hAnsi="Calibri" w:cs="Calibri"/>
          <w:spacing w:val="1"/>
        </w:rPr>
        <w:t>an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ap</w:t>
      </w:r>
      <w:r>
        <w:rPr>
          <w:rFonts w:ascii="Calibri" w:eastAsia="Calibri" w:hAnsi="Calibri" w:cs="Calibri"/>
        </w:rPr>
        <w:t>acit</w:t>
      </w:r>
      <w:r>
        <w:rPr>
          <w:rFonts w:ascii="Calibri" w:eastAsia="Calibri" w:hAnsi="Calibri" w:cs="Calibri"/>
          <w:spacing w:val="1"/>
        </w:rPr>
        <w:t>and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pu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ef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</w:rPr>
        <w:t>ica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 xml:space="preserve">or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gro.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Có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lo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tec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an</w:t>
      </w:r>
      <w:r>
        <w:rPr>
          <w:rFonts w:ascii="Calibri" w:eastAsia="Calibri" w:hAnsi="Calibri" w:cs="Calibri"/>
        </w:rPr>
        <w:t>gible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í</w:t>
      </w:r>
      <w:r>
        <w:rPr>
          <w:rFonts w:ascii="Calibri" w:eastAsia="Calibri" w:hAnsi="Calibri" w:cs="Calibri"/>
        </w:rPr>
        <w:t>amos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licar c</w:t>
      </w:r>
      <w:r>
        <w:rPr>
          <w:rFonts w:ascii="Calibri" w:eastAsia="Calibri" w:hAnsi="Calibri" w:cs="Calibri"/>
          <w:spacing w:val="1"/>
        </w:rPr>
        <w:t>ó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gró.</w:t>
      </w:r>
    </w:p>
    <w:p w:rsidR="004B0CDC" w:rsidRDefault="004D6B09">
      <w:pPr>
        <w:spacing w:before="8" w:line="240" w:lineRule="exact"/>
        <w:ind w:left="462" w:right="191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10"/>
          <w:sz w:val="14"/>
          <w:szCs w:val="14"/>
        </w:rPr>
        <w:t>8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Con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1"/>
        </w:rPr>
        <w:t>es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  <w:spacing w:val="-1"/>
        </w:rPr>
        <w:t>em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em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ác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ico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, 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ese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él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las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2"/>
        </w:rPr>
        <w:t>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iacio</w:t>
      </w:r>
      <w:r>
        <w:rPr>
          <w:rFonts w:ascii="Calibri" w:eastAsia="Calibri" w:hAnsi="Calibri" w:cs="Calibri"/>
          <w:spacing w:val="1"/>
        </w:rPr>
        <w:t>ne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 gr</w:t>
      </w:r>
      <w:r>
        <w:rPr>
          <w:rFonts w:ascii="Calibri" w:eastAsia="Calibri" w:hAnsi="Calibri" w:cs="Calibri"/>
          <w:spacing w:val="1"/>
        </w:rPr>
        <w:t>up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ap</w:t>
      </w:r>
      <w:r>
        <w:rPr>
          <w:rFonts w:ascii="Calibri" w:eastAsia="Calibri" w:hAnsi="Calibri" w:cs="Calibri"/>
        </w:rPr>
        <w:t>acit</w:t>
      </w:r>
      <w:r>
        <w:rPr>
          <w:rFonts w:ascii="Calibri" w:eastAsia="Calibri" w:hAnsi="Calibri" w:cs="Calibri"/>
          <w:spacing w:val="1"/>
        </w:rPr>
        <w:t>and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.</w:t>
      </w:r>
    </w:p>
    <w:p w:rsidR="004B0CDC" w:rsidRDefault="004D6B09">
      <w:pPr>
        <w:spacing w:before="15" w:line="240" w:lineRule="exact"/>
        <w:ind w:left="462" w:right="198"/>
        <w:rPr>
          <w:rFonts w:ascii="Calibri" w:eastAsia="Calibri" w:hAnsi="Calibri" w:cs="Calibri"/>
        </w:rPr>
      </w:pPr>
      <w:r>
        <w:rPr>
          <w:rFonts w:ascii="Arial" w:eastAsia="Arial" w:hAnsi="Arial" w:cs="Arial"/>
          <w:position w:val="10"/>
          <w:sz w:val="14"/>
          <w:szCs w:val="14"/>
        </w:rPr>
        <w:t>9</w:t>
      </w:r>
      <w:r>
        <w:rPr>
          <w:rFonts w:ascii="Arial" w:eastAsia="Arial" w:hAnsi="Arial" w:cs="Arial"/>
          <w:spacing w:val="5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  <w:spacing w:val="-1"/>
        </w:rPr>
        <w:t>em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ámic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,</w:t>
      </w:r>
      <w:r>
        <w:rPr>
          <w:rFonts w:ascii="Calibri" w:eastAsia="Calibri" w:hAnsi="Calibri" w:cs="Calibri"/>
        </w:rPr>
        <w:t>B,C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lacio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arlas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ía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igit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Bloo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.</w:t>
      </w:r>
    </w:p>
    <w:p w:rsidR="004B0CDC" w:rsidRDefault="004D6B09">
      <w:pPr>
        <w:spacing w:before="19" w:line="240" w:lineRule="exact"/>
        <w:ind w:left="462" w:right="310"/>
        <w:rPr>
          <w:rFonts w:ascii="Calibri" w:eastAsia="Calibri" w:hAnsi="Calibri" w:cs="Calibri"/>
        </w:rPr>
      </w:pPr>
      <w:r>
        <w:rPr>
          <w:rFonts w:ascii="Arial" w:eastAsia="Arial" w:hAnsi="Arial" w:cs="Arial"/>
          <w:spacing w:val="-1"/>
          <w:position w:val="10"/>
          <w:sz w:val="14"/>
          <w:szCs w:val="14"/>
        </w:rPr>
        <w:t>1</w:t>
      </w:r>
      <w:r>
        <w:rPr>
          <w:rFonts w:ascii="Arial" w:eastAsia="Arial" w:hAnsi="Arial" w:cs="Arial"/>
          <w:position w:val="10"/>
          <w:sz w:val="14"/>
          <w:szCs w:val="14"/>
        </w:rPr>
        <w:t>0</w:t>
      </w:r>
      <w:r>
        <w:rPr>
          <w:rFonts w:ascii="Arial" w:eastAsia="Arial" w:hAnsi="Arial" w:cs="Arial"/>
          <w:spacing w:val="4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me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como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acio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tro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gr</w:t>
      </w:r>
      <w:r>
        <w:rPr>
          <w:rFonts w:ascii="Calibri" w:eastAsia="Calibri" w:hAnsi="Calibri" w:cs="Calibri"/>
          <w:spacing w:val="1"/>
        </w:rPr>
        <w:t>up</w:t>
      </w:r>
      <w:r>
        <w:rPr>
          <w:rFonts w:ascii="Calibri" w:eastAsia="Calibri" w:hAnsi="Calibri" w:cs="Calibri"/>
        </w:rPr>
        <w:t>o.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acit</w:t>
      </w:r>
      <w:r>
        <w:rPr>
          <w:rFonts w:ascii="Calibri" w:eastAsia="Calibri" w:hAnsi="Calibri" w:cs="Calibri"/>
          <w:spacing w:val="1"/>
        </w:rPr>
        <w:t>ad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de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ría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arl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s li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ign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los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 c</w:t>
      </w:r>
      <w:r>
        <w:rPr>
          <w:rFonts w:ascii="Calibri" w:eastAsia="Calibri" w:hAnsi="Calibri" w:cs="Calibri"/>
          <w:spacing w:val="1"/>
        </w:rPr>
        <w:t>ad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o.</w:t>
      </w:r>
    </w:p>
    <w:p w:rsidR="004B0CDC" w:rsidRDefault="004D6B09">
      <w:pPr>
        <w:spacing w:before="19" w:line="240" w:lineRule="exact"/>
        <w:ind w:left="462" w:right="322"/>
        <w:rPr>
          <w:rFonts w:ascii="Calibri" w:eastAsia="Calibri" w:hAnsi="Calibri" w:cs="Calibri"/>
        </w:rPr>
      </w:pPr>
      <w:r>
        <w:rPr>
          <w:rFonts w:ascii="Arial" w:eastAsia="Arial" w:hAnsi="Arial" w:cs="Arial"/>
          <w:spacing w:val="-1"/>
          <w:position w:val="10"/>
          <w:sz w:val="14"/>
          <w:szCs w:val="14"/>
        </w:rPr>
        <w:t>10</w:t>
      </w:r>
      <w:r>
        <w:rPr>
          <w:rFonts w:ascii="Calibri" w:eastAsia="Calibri" w:hAnsi="Calibri" w:cs="Calibri"/>
          <w:b/>
          <w:u w:val="thick" w:color="000000"/>
        </w:rPr>
        <w:t>W</w:t>
      </w:r>
      <w:r>
        <w:rPr>
          <w:rFonts w:ascii="Calibri" w:eastAsia="Calibri" w:hAnsi="Calibri" w:cs="Calibri"/>
          <w:b/>
          <w:spacing w:val="-1"/>
          <w:u w:val="thick" w:color="000000"/>
        </w:rPr>
        <w:t>i</w:t>
      </w:r>
      <w:r>
        <w:rPr>
          <w:rFonts w:ascii="Calibri" w:eastAsia="Calibri" w:hAnsi="Calibri" w:cs="Calibri"/>
          <w:b/>
          <w:u w:val="thick" w:color="000000"/>
        </w:rPr>
        <w:t>k</w:t>
      </w:r>
      <w:r>
        <w:rPr>
          <w:rFonts w:ascii="Calibri" w:eastAsia="Calibri" w:hAnsi="Calibri" w:cs="Calibri"/>
          <w:b/>
          <w:spacing w:val="2"/>
          <w:u w:val="thick" w:color="000000"/>
        </w:rPr>
        <w:t>i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tiliz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rr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f</w:t>
      </w:r>
      <w:r>
        <w:rPr>
          <w:rFonts w:ascii="Calibri" w:eastAsia="Calibri" w:hAnsi="Calibri" w:cs="Calibri"/>
        </w:rPr>
        <w:t>orma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lícita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. 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llo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sólo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1"/>
        </w:rPr>
        <w:t>es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acio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WIKI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ign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ági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rmitirá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e</w:t>
      </w:r>
    </w:p>
    <w:p w:rsidR="004B0CDC" w:rsidRDefault="004D6B09">
      <w:pPr>
        <w:spacing w:before="6"/>
        <w:ind w:left="462" w:right="203"/>
        <w:rPr>
          <w:rFonts w:ascii="Calibri" w:eastAsia="Calibri" w:hAnsi="Calibri" w:cs="Calibri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tren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 mo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ort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olio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aci</w:t>
      </w:r>
      <w:r>
        <w:rPr>
          <w:rFonts w:ascii="Calibri" w:eastAsia="Calibri" w:hAnsi="Calibri" w:cs="Calibri"/>
          <w:spacing w:val="1"/>
        </w:rPr>
        <w:t>ó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y 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acio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 com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compa</w:t>
      </w:r>
      <w:r>
        <w:rPr>
          <w:rFonts w:ascii="Calibri" w:eastAsia="Calibri" w:hAnsi="Calibri" w:cs="Calibri"/>
          <w:spacing w:val="1"/>
        </w:rPr>
        <w:t>ñ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acio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rá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ía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ocaliz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la r</w:t>
      </w:r>
      <w:r>
        <w:rPr>
          <w:rFonts w:ascii="Calibri" w:eastAsia="Calibri" w:hAnsi="Calibri" w:cs="Calibri"/>
          <w:spacing w:val="-1"/>
        </w:rPr>
        <w:t>ef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xión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re la te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á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ica.</w:t>
      </w:r>
    </w:p>
    <w:p w:rsidR="004B0CDC" w:rsidRDefault="00524B97">
      <w:pPr>
        <w:spacing w:before="96"/>
        <w:ind w:left="462"/>
      </w:pPr>
      <w:r>
        <w:rPr>
          <w:noProof/>
        </w:rPr>
        <w:lastRenderedPageBreak/>
        <w:drawing>
          <wp:inline distT="0" distB="0" distL="0" distR="0">
            <wp:extent cx="3019425" cy="2085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CDC" w:rsidRDefault="004B0CDC">
      <w:pPr>
        <w:spacing w:before="17" w:line="280" w:lineRule="exact"/>
        <w:rPr>
          <w:sz w:val="28"/>
          <w:szCs w:val="28"/>
        </w:rPr>
      </w:pPr>
    </w:p>
    <w:p w:rsidR="004B0CDC" w:rsidRDefault="004D6B09">
      <w:pPr>
        <w:spacing w:before="32"/>
        <w:ind w:left="462" w:right="46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cará:</w:t>
      </w:r>
    </w:p>
    <w:p w:rsidR="004B0CDC" w:rsidRDefault="004D6B09">
      <w:pPr>
        <w:spacing w:before="35"/>
        <w:ind w:left="8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el</w:t>
      </w:r>
      <w:r>
        <w:rPr>
          <w:rFonts w:ascii="Arial" w:eastAsia="Arial" w:hAnsi="Arial" w:cs="Arial"/>
          <w:b/>
          <w:spacing w:val="2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do 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ombre 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rante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37"/>
        <w:ind w:left="8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signa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á</w:t>
      </w:r>
      <w:r>
        <w:rPr>
          <w:rFonts w:ascii="Arial" w:eastAsia="Arial" w:hAnsi="Arial" w:cs="Arial"/>
          <w:b/>
          <w:spacing w:val="1"/>
          <w:sz w:val="22"/>
          <w:szCs w:val="22"/>
        </w:rPr>
        <w:t>li</w:t>
      </w:r>
      <w:r>
        <w:rPr>
          <w:rFonts w:ascii="Arial" w:eastAsia="Arial" w:hAnsi="Arial" w:cs="Arial"/>
          <w:b/>
          <w:sz w:val="22"/>
          <w:szCs w:val="22"/>
        </w:rPr>
        <w:t>sis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Ex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2"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s.</w:t>
      </w:r>
    </w:p>
    <w:p w:rsidR="004B0CDC" w:rsidRDefault="004B0CDC">
      <w:pPr>
        <w:spacing w:before="3" w:line="120" w:lineRule="exact"/>
        <w:rPr>
          <w:sz w:val="13"/>
          <w:szCs w:val="13"/>
        </w:rPr>
      </w:pPr>
    </w:p>
    <w:p w:rsidR="004B0CDC" w:rsidRDefault="004B0CDC">
      <w:pPr>
        <w:spacing w:line="200" w:lineRule="exact"/>
      </w:pPr>
    </w:p>
    <w:p w:rsidR="004B0CDC" w:rsidRDefault="004D6B09">
      <w:pPr>
        <w:tabs>
          <w:tab w:val="left" w:pos="460"/>
        </w:tabs>
        <w:spacing w:line="275" w:lineRule="auto"/>
        <w:ind w:left="462" w:right="8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b/>
          <w:i/>
          <w:sz w:val="24"/>
          <w:szCs w:val="24"/>
        </w:rPr>
        <w:t>As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i/>
          <w:sz w:val="24"/>
          <w:szCs w:val="24"/>
        </w:rPr>
        <w:t>gna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i/>
          <w:sz w:val="24"/>
          <w:szCs w:val="24"/>
        </w:rPr>
        <w:t>ión</w:t>
      </w:r>
      <w:r>
        <w:rPr>
          <w:rFonts w:ascii="Arial" w:eastAsia="Arial" w:hAnsi="Arial" w:cs="Arial"/>
          <w:b/>
          <w:i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i/>
          <w:sz w:val="24"/>
          <w:szCs w:val="24"/>
        </w:rPr>
        <w:t>e</w:t>
      </w:r>
      <w:r>
        <w:rPr>
          <w:rFonts w:ascii="Arial" w:eastAsia="Arial" w:hAnsi="Arial" w:cs="Arial"/>
          <w:b/>
          <w:i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x</w:t>
      </w:r>
      <w:r>
        <w:rPr>
          <w:rFonts w:ascii="Arial" w:eastAsia="Arial" w:hAnsi="Arial" w:cs="Arial"/>
          <w:b/>
          <w:i/>
          <w:sz w:val="24"/>
          <w:szCs w:val="24"/>
        </w:rPr>
        <w:t>pe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i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i/>
          <w:sz w:val="24"/>
          <w:szCs w:val="24"/>
        </w:rPr>
        <w:t>nc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i/>
          <w:sz w:val="24"/>
          <w:szCs w:val="24"/>
        </w:rPr>
        <w:t>s</w:t>
      </w:r>
      <w:r>
        <w:rPr>
          <w:rFonts w:ascii="Arial" w:eastAsia="Arial" w:hAnsi="Arial" w:cs="Arial"/>
          <w:b/>
          <w:i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z w:val="24"/>
          <w:szCs w:val="24"/>
        </w:rPr>
        <w:t>pa</w:t>
      </w:r>
      <w:r>
        <w:rPr>
          <w:rFonts w:ascii="Arial" w:eastAsia="Arial" w:hAnsi="Arial" w:cs="Arial"/>
          <w:b/>
          <w:i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i/>
          <w:sz w:val="24"/>
          <w:szCs w:val="24"/>
        </w:rPr>
        <w:t>a</w:t>
      </w:r>
      <w:r>
        <w:rPr>
          <w:rFonts w:ascii="Arial" w:eastAsia="Arial" w:hAnsi="Arial" w:cs="Arial"/>
          <w:b/>
          <w:i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i/>
          <w:sz w:val="24"/>
          <w:szCs w:val="24"/>
        </w:rPr>
        <w:t>l</w:t>
      </w:r>
      <w:r>
        <w:rPr>
          <w:rFonts w:ascii="Arial" w:eastAsia="Arial" w:hAnsi="Arial" w:cs="Arial"/>
          <w:b/>
          <w:i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i/>
          <w:sz w:val="24"/>
          <w:szCs w:val="24"/>
        </w:rPr>
        <w:t>ná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i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i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i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i/>
          <w:sz w:val="24"/>
          <w:szCs w:val="24"/>
        </w:rPr>
        <w:t>s</w:t>
      </w:r>
      <w:r>
        <w:rPr>
          <w:rFonts w:ascii="Arial" w:eastAsia="Arial" w:hAnsi="Arial" w:cs="Arial"/>
          <w:b/>
          <w:i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z w:val="24"/>
          <w:szCs w:val="24"/>
        </w:rPr>
        <w:t>por</w:t>
      </w:r>
      <w:r>
        <w:rPr>
          <w:rFonts w:ascii="Arial" w:eastAsia="Arial" w:hAnsi="Arial" w:cs="Arial"/>
          <w:b/>
          <w:i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z w:val="24"/>
          <w:szCs w:val="24"/>
        </w:rPr>
        <w:t>grup</w:t>
      </w:r>
      <w:r>
        <w:rPr>
          <w:rFonts w:ascii="Arial" w:eastAsia="Arial" w:hAnsi="Arial" w:cs="Arial"/>
          <w:b/>
          <w:i/>
          <w:spacing w:val="5"/>
          <w:sz w:val="24"/>
          <w:szCs w:val="24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ámb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do </w:t>
      </w:r>
      <w:r>
        <w:rPr>
          <w:rFonts w:ascii="Arial" w:eastAsia="Arial" w:hAnsi="Arial" w:cs="Arial"/>
          <w:spacing w:val="2"/>
          <w:sz w:val="22"/>
          <w:szCs w:val="22"/>
        </w:rPr>
        <w:t>(</w:t>
      </w:r>
      <w:r>
        <w:rPr>
          <w:rFonts w:ascii="Arial" w:eastAsia="Arial" w:hAnsi="Arial" w:cs="Arial"/>
          <w:i/>
          <w:spacing w:val="-1"/>
          <w:sz w:val="22"/>
          <w:szCs w:val="22"/>
        </w:rPr>
        <w:t>V</w:t>
      </w:r>
      <w:r>
        <w:rPr>
          <w:rFonts w:ascii="Arial" w:eastAsia="Arial" w:hAnsi="Arial" w:cs="Arial"/>
          <w:i/>
          <w:sz w:val="22"/>
          <w:szCs w:val="22"/>
        </w:rPr>
        <w:t>er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ecc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 xml:space="preserve">ón de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pro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ov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el uso de c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 xml:space="preserve">da 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de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y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ntas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h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b</w:t>
      </w:r>
      <w:r>
        <w:rPr>
          <w:rFonts w:ascii="Arial" w:eastAsia="Arial" w:hAnsi="Arial" w:cs="Arial"/>
          <w:i/>
          <w:spacing w:val="-1"/>
          <w:sz w:val="22"/>
          <w:szCs w:val="22"/>
        </w:rPr>
        <w:t>ili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xo</w:t>
      </w:r>
      <w:r>
        <w:rPr>
          <w:rFonts w:ascii="Arial" w:eastAsia="Arial" w:hAnsi="Arial" w:cs="Arial"/>
          <w:i/>
          <w:spacing w:val="-3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om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 de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Bl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)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er</w:t>
      </w:r>
      <w:r>
        <w:rPr>
          <w:rFonts w:ascii="Arial" w:eastAsia="Arial" w:hAnsi="Arial" w:cs="Arial"/>
          <w:i/>
          <w:spacing w:val="-2"/>
          <w:sz w:val="22"/>
          <w:szCs w:val="22"/>
        </w:rPr>
        <w:t>á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serv</w:t>
      </w:r>
      <w:r>
        <w:rPr>
          <w:rFonts w:ascii="Arial" w:eastAsia="Arial" w:hAnsi="Arial" w:cs="Arial"/>
          <w:i/>
          <w:spacing w:val="-2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s 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cas A</w:t>
      </w:r>
      <w:r>
        <w:rPr>
          <w:rFonts w:ascii="Arial" w:eastAsia="Arial" w:hAnsi="Arial" w:cs="Arial"/>
          <w:i/>
          <w:spacing w:val="1"/>
          <w:sz w:val="22"/>
          <w:szCs w:val="22"/>
        </w:rPr>
        <w:t>,</w:t>
      </w:r>
      <w:r>
        <w:rPr>
          <w:rFonts w:ascii="Arial" w:eastAsia="Arial" w:hAnsi="Arial" w:cs="Arial"/>
          <w:i/>
          <w:spacing w:val="-3"/>
          <w:sz w:val="22"/>
          <w:szCs w:val="22"/>
        </w:rPr>
        <w:t>B</w:t>
      </w:r>
      <w:r>
        <w:rPr>
          <w:rFonts w:ascii="Arial" w:eastAsia="Arial" w:hAnsi="Arial" w:cs="Arial"/>
          <w:i/>
          <w:spacing w:val="1"/>
          <w:sz w:val="22"/>
          <w:szCs w:val="22"/>
        </w:rPr>
        <w:t>,</w:t>
      </w:r>
      <w:r>
        <w:rPr>
          <w:rFonts w:ascii="Arial" w:eastAsia="Arial" w:hAnsi="Arial" w:cs="Arial"/>
          <w:i/>
          <w:sz w:val="22"/>
          <w:szCs w:val="22"/>
        </w:rPr>
        <w:t>C y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3"/>
          <w:sz w:val="22"/>
          <w:szCs w:val="22"/>
        </w:rPr>
        <w:t>á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 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Bl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.</w:t>
      </w:r>
    </w:p>
    <w:p w:rsidR="004B0CDC" w:rsidRDefault="004B0CDC">
      <w:pPr>
        <w:spacing w:before="14" w:line="280" w:lineRule="exact"/>
        <w:rPr>
          <w:sz w:val="28"/>
          <w:szCs w:val="28"/>
        </w:rPr>
      </w:pPr>
    </w:p>
    <w:p w:rsidR="004B0CDC" w:rsidRDefault="004D6B09">
      <w:pPr>
        <w:spacing w:line="276" w:lineRule="auto"/>
        <w:ind w:left="462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el 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2"/>
          <w:sz w:val="22"/>
          <w:szCs w:val="22"/>
        </w:rPr>
        <w:t>á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e</w:t>
      </w:r>
      <w:r>
        <w:rPr>
          <w:rFonts w:ascii="Arial" w:eastAsia="Arial" w:hAnsi="Arial" w:cs="Arial"/>
          <w:i/>
          <w:sz w:val="22"/>
          <w:szCs w:val="22"/>
        </w:rPr>
        <w:t>l o</w:t>
      </w:r>
      <w:r>
        <w:rPr>
          <w:rFonts w:ascii="Arial" w:eastAsia="Arial" w:hAnsi="Arial" w:cs="Arial"/>
          <w:i/>
          <w:spacing w:val="-1"/>
          <w:sz w:val="22"/>
          <w:szCs w:val="22"/>
        </w:rPr>
        <w:t>bj</w:t>
      </w:r>
      <w:r>
        <w:rPr>
          <w:rFonts w:ascii="Arial" w:eastAsia="Arial" w:hAnsi="Arial" w:cs="Arial"/>
          <w:i/>
          <w:sz w:val="22"/>
          <w:szCs w:val="22"/>
        </w:rPr>
        <w:t>etivo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q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ca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q</w:t>
      </w:r>
      <w:r>
        <w:rPr>
          <w:rFonts w:ascii="Arial" w:eastAsia="Arial" w:hAnsi="Arial" w:cs="Arial"/>
          <w:i/>
          <w:spacing w:val="2"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cen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un grupo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z</w:t>
      </w:r>
      <w:r>
        <w:rPr>
          <w:rFonts w:ascii="Arial" w:eastAsia="Arial" w:hAnsi="Arial" w:cs="Arial"/>
          <w:i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scuti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rí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co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ase</w:t>
      </w:r>
      <w:r>
        <w:rPr>
          <w:rFonts w:ascii="Arial" w:eastAsia="Arial" w:hAnsi="Arial" w:cs="Arial"/>
          <w:i/>
          <w:sz w:val="22"/>
          <w:szCs w:val="22"/>
        </w:rPr>
        <w:t xml:space="preserve"> 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o.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L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g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en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ase 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estas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b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án ser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t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av</w:t>
      </w:r>
      <w:r>
        <w:rPr>
          <w:rFonts w:ascii="Arial" w:eastAsia="Arial" w:hAnsi="Arial" w:cs="Arial"/>
          <w:i/>
          <w:spacing w:val="-1"/>
          <w:sz w:val="22"/>
          <w:szCs w:val="22"/>
        </w:rPr>
        <w:t>é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 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 de ca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 e</w:t>
      </w:r>
      <w:r>
        <w:rPr>
          <w:rFonts w:ascii="Arial" w:eastAsia="Arial" w:hAnsi="Arial" w:cs="Arial"/>
          <w:i/>
          <w:spacing w:val="-1"/>
          <w:sz w:val="22"/>
          <w:szCs w:val="22"/>
        </w:rPr>
        <w:t>q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po 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 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 cu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nta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de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 carac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er</w:t>
      </w:r>
      <w:r>
        <w:rPr>
          <w:rFonts w:ascii="Arial" w:eastAsia="Arial" w:hAnsi="Arial" w:cs="Arial"/>
          <w:i/>
          <w:spacing w:val="-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 xml:space="preserve">cas de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 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 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-5"/>
          <w:sz w:val="22"/>
          <w:szCs w:val="22"/>
        </w:rPr>
        <w:t>z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as.</w:t>
      </w:r>
    </w:p>
    <w:p w:rsidR="004B0CDC" w:rsidRDefault="004D6B09">
      <w:pPr>
        <w:spacing w:line="276" w:lineRule="auto"/>
        <w:ind w:left="462" w:right="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co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án</w:t>
      </w:r>
      <w:r>
        <w:rPr>
          <w:rFonts w:ascii="Arial" w:eastAsia="Arial" w:hAnsi="Arial" w:cs="Arial"/>
          <w:i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así</w:t>
      </w:r>
      <w:r>
        <w:rPr>
          <w:rFonts w:ascii="Arial" w:eastAsia="Arial" w:hAnsi="Arial" w:cs="Arial"/>
          <w:i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bs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or</w:t>
      </w:r>
      <w:r>
        <w:rPr>
          <w:rFonts w:ascii="Arial" w:eastAsia="Arial" w:hAnsi="Arial" w:cs="Arial"/>
          <w:i/>
          <w:spacing w:val="-2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á</w:t>
      </w:r>
      <w:r>
        <w:rPr>
          <w:rFonts w:ascii="Arial" w:eastAsia="Arial" w:hAnsi="Arial" w:cs="Arial"/>
          <w:i/>
          <w:spacing w:val="-3"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cas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tr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ce</w:t>
      </w:r>
      <w:r>
        <w:rPr>
          <w:rFonts w:ascii="Arial" w:eastAsia="Arial" w:hAnsi="Arial" w:cs="Arial"/>
          <w:i/>
          <w:spacing w:val="-1"/>
          <w:sz w:val="22"/>
          <w:szCs w:val="22"/>
        </w:rPr>
        <w:t>nt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q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h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us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-3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 TIC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el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ul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z w:val="22"/>
          <w:szCs w:val="22"/>
        </w:rPr>
        <w:t>eren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3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son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ntes en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 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 y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dr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 co</w:t>
      </w:r>
      <w:r>
        <w:rPr>
          <w:rFonts w:ascii="Arial" w:eastAsia="Arial" w:hAnsi="Arial" w:cs="Arial"/>
          <w:i/>
          <w:spacing w:val="-2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1"/>
          <w:sz w:val="22"/>
          <w:szCs w:val="22"/>
        </w:rPr>
        <w:t>t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se j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nte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 pa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ll</w:t>
      </w:r>
      <w:r>
        <w:rPr>
          <w:rFonts w:ascii="Arial" w:eastAsia="Arial" w:hAnsi="Arial" w:cs="Arial"/>
          <w:i/>
          <w:sz w:val="22"/>
          <w:szCs w:val="22"/>
        </w:rPr>
        <w:t>as,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¿c</w:t>
      </w:r>
      <w:r>
        <w:rPr>
          <w:rFonts w:ascii="Arial" w:eastAsia="Arial" w:hAnsi="Arial" w:cs="Arial"/>
          <w:i/>
          <w:spacing w:val="-3"/>
          <w:sz w:val="22"/>
          <w:szCs w:val="22"/>
        </w:rPr>
        <w:t>ó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 pod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r el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sar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ll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al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cu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l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y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el 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po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prác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su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yac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3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e?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estos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son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nt</w:t>
      </w:r>
      <w:r>
        <w:rPr>
          <w:rFonts w:ascii="Arial" w:eastAsia="Arial" w:hAnsi="Arial" w:cs="Arial"/>
          <w:i/>
          <w:spacing w:val="-2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 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av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l 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á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as c</w:t>
      </w:r>
      <w:r>
        <w:rPr>
          <w:rFonts w:ascii="Arial" w:eastAsia="Arial" w:hAnsi="Arial" w:cs="Arial"/>
          <w:i/>
          <w:spacing w:val="-2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3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ores)</w:t>
      </w:r>
    </w:p>
    <w:p w:rsidR="004B0CDC" w:rsidRDefault="004D6B09">
      <w:pPr>
        <w:spacing w:line="276" w:lineRule="auto"/>
        <w:ind w:left="462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á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“</w:t>
      </w:r>
      <w:r>
        <w:rPr>
          <w:rFonts w:ascii="Arial" w:eastAsia="Arial" w:hAnsi="Arial" w:cs="Arial"/>
          <w:i/>
          <w:sz w:val="22"/>
          <w:szCs w:val="22"/>
        </w:rPr>
        <w:t>exte</w:t>
      </w:r>
      <w:r>
        <w:rPr>
          <w:rFonts w:ascii="Arial" w:eastAsia="Arial" w:hAnsi="Arial" w:cs="Arial"/>
          <w:i/>
          <w:spacing w:val="1"/>
          <w:sz w:val="22"/>
          <w:szCs w:val="22"/>
        </w:rPr>
        <w:t>rn</w:t>
      </w:r>
      <w:r>
        <w:rPr>
          <w:rFonts w:ascii="Arial" w:eastAsia="Arial" w:hAnsi="Arial" w:cs="Arial"/>
          <w:i/>
          <w:spacing w:val="2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 xml:space="preserve">” </w:t>
      </w:r>
      <w:r>
        <w:rPr>
          <w:rFonts w:ascii="Arial" w:eastAsia="Arial" w:hAnsi="Arial" w:cs="Arial"/>
          <w:i/>
          <w:spacing w:val="2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ex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ot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eri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emana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so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el uso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i/>
          <w:sz w:val="22"/>
          <w:szCs w:val="22"/>
        </w:rPr>
        <w:t>ec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g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uc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va,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á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como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co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q</w:t>
      </w:r>
      <w:r>
        <w:rPr>
          <w:rFonts w:ascii="Arial" w:eastAsia="Arial" w:hAnsi="Arial" w:cs="Arial"/>
          <w:i/>
          <w:sz w:val="22"/>
          <w:szCs w:val="22"/>
        </w:rPr>
        <w:t>ue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i/>
          <w:sz w:val="22"/>
          <w:szCs w:val="22"/>
        </w:rPr>
        <w:t>erce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a 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ce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ll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propu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so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al so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emen</w:t>
      </w:r>
      <w:r>
        <w:rPr>
          <w:rFonts w:ascii="Arial" w:eastAsia="Arial" w:hAnsi="Arial" w:cs="Arial"/>
          <w:i/>
          <w:spacing w:val="-2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TIC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 sus au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spacing w:val="-2"/>
          <w:sz w:val="22"/>
          <w:szCs w:val="22"/>
        </w:rPr>
        <w:t>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l 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b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á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ustific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 xml:space="preserve">e por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spacing w:val="2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rí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a.</w:t>
      </w:r>
    </w:p>
    <w:p w:rsidR="004B0CDC" w:rsidRDefault="004B0CDC">
      <w:pPr>
        <w:spacing w:before="18" w:line="260" w:lineRule="exact"/>
        <w:rPr>
          <w:sz w:val="26"/>
          <w:szCs w:val="26"/>
        </w:rPr>
      </w:pPr>
    </w:p>
    <w:p w:rsidR="004B0CDC" w:rsidRDefault="004D6B09">
      <w:pPr>
        <w:spacing w:line="580" w:lineRule="atLeast"/>
        <w:ind w:left="462" w:right="571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spacing w:val="6"/>
          <w:sz w:val="24"/>
          <w:szCs w:val="24"/>
        </w:rPr>
        <w:t>x</w:t>
      </w:r>
      <w:r>
        <w:rPr>
          <w:rFonts w:ascii="Arial" w:eastAsia="Arial" w:hAnsi="Arial" w:cs="Arial"/>
          <w:b/>
          <w:spacing w:val="4"/>
          <w:sz w:val="24"/>
          <w:szCs w:val="24"/>
        </w:rPr>
        <w:t>p</w:t>
      </w:r>
      <w:r>
        <w:rPr>
          <w:rFonts w:ascii="Arial" w:eastAsia="Arial" w:hAnsi="Arial" w:cs="Arial"/>
          <w:b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spacing w:val="5"/>
          <w:sz w:val="24"/>
          <w:szCs w:val="24"/>
        </w:rPr>
        <w:t>ri</w:t>
      </w:r>
      <w:r>
        <w:rPr>
          <w:rFonts w:ascii="Arial" w:eastAsia="Arial" w:hAnsi="Arial" w:cs="Arial"/>
          <w:b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spacing w:val="4"/>
          <w:sz w:val="24"/>
          <w:szCs w:val="24"/>
        </w:rPr>
        <w:t>n</w:t>
      </w:r>
      <w:r>
        <w:rPr>
          <w:rFonts w:ascii="Arial" w:eastAsia="Arial" w:hAnsi="Arial" w:cs="Arial"/>
          <w:b/>
          <w:spacing w:val="6"/>
          <w:sz w:val="24"/>
          <w:szCs w:val="24"/>
        </w:rPr>
        <w:t>c</w:t>
      </w:r>
      <w:r>
        <w:rPr>
          <w:rFonts w:ascii="Arial" w:eastAsia="Arial" w:hAnsi="Arial" w:cs="Arial"/>
          <w:b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s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4"/>
          <w:sz w:val="24"/>
          <w:szCs w:val="24"/>
        </w:rPr>
        <w:t>p</w:t>
      </w:r>
      <w:r>
        <w:rPr>
          <w:rFonts w:ascii="Arial" w:eastAsia="Arial" w:hAnsi="Arial" w:cs="Arial"/>
          <w:b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spacing w:val="5"/>
          <w:sz w:val="24"/>
          <w:szCs w:val="24"/>
        </w:rPr>
        <w:t>r</w:t>
      </w:r>
      <w:r>
        <w:rPr>
          <w:rFonts w:ascii="Arial" w:eastAsia="Arial" w:hAnsi="Arial" w:cs="Arial"/>
          <w:b/>
          <w:sz w:val="24"/>
          <w:szCs w:val="24"/>
        </w:rPr>
        <w:t>a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spacing w:val="4"/>
          <w:sz w:val="24"/>
          <w:szCs w:val="24"/>
        </w:rPr>
        <w:t>n</w:t>
      </w:r>
      <w:r>
        <w:rPr>
          <w:rFonts w:ascii="Arial" w:eastAsia="Arial" w:hAnsi="Arial" w:cs="Arial"/>
          <w:b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spacing w:val="5"/>
          <w:sz w:val="24"/>
          <w:szCs w:val="24"/>
        </w:rPr>
        <w:t>liz</w:t>
      </w:r>
      <w:r>
        <w:rPr>
          <w:rFonts w:ascii="Arial" w:eastAsia="Arial" w:hAnsi="Arial" w:cs="Arial"/>
          <w:b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spacing w:val="9"/>
          <w:sz w:val="24"/>
          <w:szCs w:val="24"/>
        </w:rPr>
        <w:t>r</w:t>
      </w:r>
      <w:r>
        <w:rPr>
          <w:rFonts w:ascii="Arial" w:eastAsia="Arial" w:hAnsi="Arial" w:cs="Arial"/>
          <w:i/>
          <w:sz w:val="22"/>
          <w:szCs w:val="22"/>
        </w:rPr>
        <w:t xml:space="preserve">: 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xp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el a</w:t>
      </w:r>
      <w:r>
        <w:rPr>
          <w:rFonts w:ascii="Arial" w:eastAsia="Arial" w:hAnsi="Arial" w:cs="Arial"/>
          <w:i/>
          <w:spacing w:val="-1"/>
          <w:sz w:val="22"/>
          <w:szCs w:val="22"/>
        </w:rPr>
        <w:t>ul</w:t>
      </w:r>
      <w:r>
        <w:rPr>
          <w:rFonts w:ascii="Arial" w:eastAsia="Arial" w:hAnsi="Arial" w:cs="Arial"/>
          <w:i/>
          <w:sz w:val="22"/>
          <w:szCs w:val="22"/>
        </w:rPr>
        <w:t>a</w:t>
      </w:r>
    </w:p>
    <w:p w:rsidR="004B0CDC" w:rsidRDefault="004D6B09">
      <w:pPr>
        <w:tabs>
          <w:tab w:val="left" w:pos="1180"/>
        </w:tabs>
        <w:spacing w:before="37" w:line="275" w:lineRule="auto"/>
        <w:ind w:left="1182" w:right="3192" w:hanging="360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2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 xml:space="preserve">l 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 a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 desde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F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ce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 xml:space="preserve">k </w:t>
      </w:r>
      <w:hyperlink r:id="rId23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1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47</w:t>
        </w:r>
      </w:hyperlink>
    </w:p>
    <w:p w:rsidR="004B0CDC" w:rsidRDefault="004D6B09">
      <w:pPr>
        <w:tabs>
          <w:tab w:val="left" w:pos="820"/>
        </w:tabs>
        <w:spacing w:before="73" w:line="278" w:lineRule="auto"/>
        <w:ind w:left="822" w:right="3314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prend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rm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ás e</w:t>
      </w:r>
      <w:r>
        <w:rPr>
          <w:rFonts w:ascii="Arial" w:eastAsia="Arial" w:hAnsi="Arial" w:cs="Arial"/>
          <w:i/>
          <w:spacing w:val="-2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tr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ni</w:t>
      </w:r>
      <w:r>
        <w:rPr>
          <w:rFonts w:ascii="Arial" w:eastAsia="Arial" w:hAnsi="Arial" w:cs="Arial"/>
          <w:i/>
          <w:sz w:val="22"/>
          <w:szCs w:val="22"/>
        </w:rPr>
        <w:t xml:space="preserve">da </w:t>
      </w:r>
      <w:hyperlink r:id="rId24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1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9</w:t>
        </w:r>
      </w:hyperlink>
    </w:p>
    <w:p w:rsidR="004B0CDC" w:rsidRDefault="004D6B09">
      <w:pPr>
        <w:spacing w:line="240" w:lineRule="exact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x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 el co</w:t>
      </w:r>
      <w:r>
        <w:rPr>
          <w:rFonts w:ascii="Arial" w:eastAsia="Arial" w:hAnsi="Arial" w:cs="Arial"/>
          <w:i/>
          <w:spacing w:val="-3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acto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3"/>
          <w:sz w:val="22"/>
          <w:szCs w:val="22"/>
        </w:rPr>
        <w:t>á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ll</w:t>
      </w:r>
      <w:r>
        <w:rPr>
          <w:rFonts w:ascii="Arial" w:eastAsia="Arial" w:hAnsi="Arial" w:cs="Arial"/>
          <w:i/>
          <w:sz w:val="22"/>
          <w:szCs w:val="22"/>
        </w:rPr>
        <w:t>á del a</w:t>
      </w:r>
      <w:r>
        <w:rPr>
          <w:rFonts w:ascii="Arial" w:eastAsia="Arial" w:hAnsi="Arial" w:cs="Arial"/>
          <w:i/>
          <w:spacing w:val="-1"/>
          <w:sz w:val="22"/>
          <w:szCs w:val="22"/>
        </w:rPr>
        <w:t>ul</w:t>
      </w:r>
      <w:r>
        <w:rPr>
          <w:rFonts w:ascii="Arial" w:eastAsia="Arial" w:hAnsi="Arial" w:cs="Arial"/>
          <w:i/>
          <w:sz w:val="22"/>
          <w:szCs w:val="22"/>
        </w:rPr>
        <w:t>a</w:t>
      </w:r>
    </w:p>
    <w:p w:rsidR="004B0CDC" w:rsidRDefault="004D6B09">
      <w:pPr>
        <w:spacing w:before="37"/>
        <w:ind w:left="822"/>
        <w:rPr>
          <w:rFonts w:ascii="Arial" w:eastAsia="Arial" w:hAnsi="Arial" w:cs="Arial"/>
          <w:sz w:val="22"/>
          <w:szCs w:val="22"/>
        </w:rPr>
      </w:pPr>
      <w:hyperlink r:id="rId25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3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4</w:t>
        </w:r>
      </w:hyperlink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z w:val="22"/>
          <w:szCs w:val="22"/>
        </w:rPr>
        <w:t>omun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do</w:t>
      </w:r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ura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ov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su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hyperlink r:id="rId26">
        <w:r>
          <w:rPr>
            <w:rFonts w:ascii="Arial" w:eastAsia="Arial" w:hAnsi="Arial" w:cs="Arial"/>
            <w:i/>
            <w:sz w:val="22"/>
            <w:szCs w:val="22"/>
          </w:rPr>
          <w:t xml:space="preserve">l </w:t>
        </w:r>
        <w:r>
          <w:rPr>
            <w:rFonts w:ascii="Arial" w:eastAsia="Arial" w:hAnsi="Arial" w:cs="Arial"/>
            <w:i/>
            <w:color w:val="1154CC"/>
            <w:spacing w:val="-60"/>
            <w:sz w:val="22"/>
            <w:szCs w:val="22"/>
          </w:rPr>
          <w:t xml:space="preserve"> </w:t>
        </w:r>
      </w:hyperlink>
      <w:hyperlink r:id="rId27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w.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?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=1144</w:t>
        </w:r>
      </w:hyperlink>
    </w:p>
    <w:p w:rsidR="004B0CDC" w:rsidRDefault="004D6B09">
      <w:pPr>
        <w:tabs>
          <w:tab w:val="left" w:pos="820"/>
        </w:tabs>
        <w:spacing w:before="37" w:line="275" w:lineRule="auto"/>
        <w:ind w:left="822" w:right="3192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na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ns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spacing w:val="-2"/>
          <w:sz w:val="22"/>
          <w:szCs w:val="22"/>
        </w:rPr>
        <w:t>c</w:t>
      </w:r>
      <w:r>
        <w:rPr>
          <w:rFonts w:ascii="Arial" w:eastAsia="Arial" w:hAnsi="Arial" w:cs="Arial"/>
          <w:i/>
          <w:sz w:val="22"/>
          <w:szCs w:val="22"/>
        </w:rPr>
        <w:t>omun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gl</w:t>
      </w:r>
      <w:r>
        <w:rPr>
          <w:rFonts w:ascii="Arial" w:eastAsia="Arial" w:hAnsi="Arial" w:cs="Arial"/>
          <w:i/>
          <w:sz w:val="22"/>
          <w:szCs w:val="22"/>
        </w:rPr>
        <w:t xml:space="preserve">és. </w:t>
      </w:r>
      <w:hyperlink r:id="rId28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2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76</w:t>
        </w:r>
      </w:hyperlink>
    </w:p>
    <w:p w:rsidR="004B0CDC" w:rsidRDefault="004D6B09">
      <w:pPr>
        <w:spacing w:before="1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ura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 xml:space="preserve">al </w:t>
      </w:r>
      <w:hyperlink r:id="rId29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?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=1294</w:t>
        </w:r>
      </w:hyperlink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al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-5"/>
          <w:sz w:val="22"/>
          <w:szCs w:val="22"/>
        </w:rPr>
        <w:t>z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 TV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sco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 xml:space="preserve">ar </w:t>
      </w:r>
      <w:r>
        <w:rPr>
          <w:rFonts w:ascii="Arial" w:eastAsia="Arial" w:hAnsi="Arial" w:cs="Arial"/>
          <w:i/>
          <w:color w:val="1154CC"/>
          <w:spacing w:val="-58"/>
          <w:sz w:val="22"/>
          <w:szCs w:val="22"/>
        </w:rPr>
        <w:t xml:space="preserve"> </w:t>
      </w:r>
      <w:hyperlink r:id="rId30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?c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=1131</w:t>
        </w:r>
      </w:hyperlink>
    </w:p>
    <w:p w:rsidR="004B0CDC" w:rsidRDefault="004D6B09">
      <w:pPr>
        <w:spacing w:before="40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es H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as c</w:t>
      </w:r>
      <w:r>
        <w:rPr>
          <w:rFonts w:ascii="Arial" w:eastAsia="Arial" w:hAnsi="Arial" w:cs="Arial"/>
          <w:i/>
          <w:spacing w:val="-2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T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ns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ñ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 xml:space="preserve">r 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es hu</w:t>
      </w:r>
      <w:r>
        <w:rPr>
          <w:rFonts w:ascii="Arial" w:eastAsia="Arial" w:hAnsi="Arial" w:cs="Arial"/>
          <w:i/>
          <w:spacing w:val="-2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as con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T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</w:p>
    <w:p w:rsidR="004B0CDC" w:rsidRDefault="004D6B09">
      <w:pPr>
        <w:spacing w:before="38"/>
        <w:ind w:left="822"/>
        <w:rPr>
          <w:rFonts w:ascii="Arial" w:eastAsia="Arial" w:hAnsi="Arial" w:cs="Arial"/>
          <w:sz w:val="22"/>
          <w:szCs w:val="22"/>
        </w:rPr>
      </w:pPr>
      <w:hyperlink r:id="rId31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1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7</w:t>
        </w:r>
      </w:hyperlink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Trans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</w:t>
      </w:r>
    </w:p>
    <w:p w:rsidR="004B0CDC" w:rsidRDefault="004D6B09">
      <w:pPr>
        <w:tabs>
          <w:tab w:val="left" w:pos="820"/>
        </w:tabs>
        <w:spacing w:before="37" w:line="277" w:lineRule="auto"/>
        <w:ind w:left="822" w:right="3314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pacing w:val="1"/>
          <w:sz w:val="22"/>
          <w:szCs w:val="22"/>
        </w:rPr>
        <w:t>Q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2"/>
          <w:sz w:val="22"/>
          <w:szCs w:val="22"/>
        </w:rPr>
        <w:t>í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 con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cursos</w:t>
      </w:r>
      <w:r>
        <w:rPr>
          <w:rFonts w:ascii="Arial" w:eastAsia="Arial" w:hAnsi="Arial" w:cs="Arial"/>
          <w:i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2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hyperlink r:id="rId32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=6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5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5</w:t>
        </w:r>
      </w:hyperlink>
    </w:p>
    <w:p w:rsidR="004B0CDC" w:rsidRDefault="004D6B09">
      <w:pPr>
        <w:spacing w:line="240" w:lineRule="exact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 xml:space="preserve">●  </w:t>
      </w:r>
      <w:r>
        <w:rPr>
          <w:rFonts w:ascii="Arial" w:eastAsia="Arial" w:hAnsi="Arial" w:cs="Arial"/>
          <w:color w:val="1154CC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Cl</w:t>
      </w:r>
      <w:r>
        <w:rPr>
          <w:rFonts w:ascii="Arial" w:eastAsia="Arial" w:hAnsi="Arial" w:cs="Arial"/>
          <w:i/>
          <w:color w:val="000000"/>
          <w:sz w:val="22"/>
          <w:szCs w:val="22"/>
        </w:rPr>
        <w:t>as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z w:val="22"/>
          <w:szCs w:val="22"/>
        </w:rPr>
        <w:t>s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i/>
          <w:color w:val="000000"/>
          <w:sz w:val="22"/>
          <w:szCs w:val="22"/>
        </w:rPr>
        <w:t>ás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d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>n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>cas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>c</w:t>
      </w:r>
      <w:r>
        <w:rPr>
          <w:rFonts w:ascii="Arial" w:eastAsia="Arial" w:hAnsi="Arial" w:cs="Arial"/>
          <w:i/>
          <w:color w:val="000000"/>
          <w:sz w:val="22"/>
          <w:szCs w:val="22"/>
        </w:rPr>
        <w:t>on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i/>
          <w:color w:val="000000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color w:val="000000"/>
          <w:sz w:val="22"/>
          <w:szCs w:val="22"/>
        </w:rPr>
        <w:t>g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pacing w:val="-3"/>
          <w:sz w:val="22"/>
          <w:szCs w:val="22"/>
        </w:rPr>
        <w:t>b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color w:val="000000"/>
          <w:sz w:val="22"/>
          <w:szCs w:val="22"/>
        </w:rPr>
        <w:t>a</w:t>
      </w:r>
    </w:p>
    <w:p w:rsidR="004B0CDC" w:rsidRDefault="004D6B09">
      <w:pPr>
        <w:spacing w:before="37"/>
        <w:ind w:left="822"/>
        <w:rPr>
          <w:rFonts w:ascii="Arial" w:eastAsia="Arial" w:hAnsi="Arial" w:cs="Arial"/>
          <w:sz w:val="22"/>
          <w:szCs w:val="22"/>
        </w:rPr>
      </w:pPr>
      <w:hyperlink r:id="rId33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=3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2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1</w:t>
        </w:r>
      </w:hyperlink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 xml:space="preserve">●  </w:t>
      </w:r>
      <w:r>
        <w:rPr>
          <w:rFonts w:ascii="Arial" w:eastAsia="Arial" w:hAnsi="Arial" w:cs="Arial"/>
          <w:color w:val="1154CC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F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color w:val="000000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color w:val="000000"/>
          <w:sz w:val="22"/>
          <w:szCs w:val="22"/>
        </w:rPr>
        <w:t>do la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color w:val="000000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color w:val="000000"/>
          <w:sz w:val="22"/>
          <w:szCs w:val="22"/>
        </w:rPr>
        <w:t>orac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>ón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de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an </w:t>
      </w:r>
      <w:r>
        <w:rPr>
          <w:rFonts w:ascii="Arial" w:eastAsia="Arial" w:hAnsi="Arial" w:cs="Arial"/>
          <w:i/>
          <w:color w:val="1154CC"/>
          <w:spacing w:val="-60"/>
          <w:sz w:val="22"/>
          <w:szCs w:val="22"/>
        </w:rPr>
        <w:t xml:space="preserve"> </w:t>
      </w:r>
      <w:hyperlink r:id="rId34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ar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?c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=416</w:t>
        </w:r>
      </w:hyperlink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 xml:space="preserve">●  </w:t>
      </w:r>
      <w:r>
        <w:rPr>
          <w:rFonts w:ascii="Arial" w:eastAsia="Arial" w:hAnsi="Arial" w:cs="Arial"/>
          <w:color w:val="1154CC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La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color w:val="000000"/>
          <w:sz w:val="22"/>
          <w:szCs w:val="22"/>
        </w:rPr>
        <w:t>uc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z w:val="22"/>
          <w:szCs w:val="22"/>
        </w:rPr>
        <w:t>c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>ón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fí</w:t>
      </w:r>
      <w:r>
        <w:rPr>
          <w:rFonts w:ascii="Arial" w:eastAsia="Arial" w:hAnsi="Arial" w:cs="Arial"/>
          <w:i/>
          <w:color w:val="000000"/>
          <w:sz w:val="22"/>
          <w:szCs w:val="22"/>
        </w:rPr>
        <w:t>s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>ca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y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color w:val="000000"/>
          <w:sz w:val="22"/>
          <w:szCs w:val="22"/>
        </w:rPr>
        <w:t>as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TIC </w:t>
      </w:r>
      <w:r>
        <w:rPr>
          <w:rFonts w:ascii="Arial" w:eastAsia="Arial" w:hAnsi="Arial" w:cs="Arial"/>
          <w:i/>
          <w:color w:val="1154CC"/>
          <w:spacing w:val="-58"/>
          <w:sz w:val="22"/>
          <w:szCs w:val="22"/>
        </w:rPr>
        <w:t xml:space="preserve"> </w:t>
      </w:r>
      <w:hyperlink r:id="rId35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w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?c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=328</w:t>
        </w:r>
      </w:hyperlink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F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rm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xp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z w:val="22"/>
          <w:szCs w:val="22"/>
        </w:rPr>
        <w:t>car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y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ntar</w:t>
      </w:r>
    </w:p>
    <w:p w:rsidR="004B0CDC" w:rsidRDefault="004D6B09">
      <w:pPr>
        <w:tabs>
          <w:tab w:val="left" w:pos="820"/>
        </w:tabs>
        <w:spacing w:before="37" w:line="275" w:lineRule="auto"/>
        <w:ind w:left="822" w:right="3315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>L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cc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ora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con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 xml:space="preserve">etbooks </w:t>
      </w:r>
      <w:hyperlink r:id="rId36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=6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7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0</w:t>
        </w:r>
      </w:hyperlink>
    </w:p>
    <w:p w:rsidR="004B0CDC" w:rsidRDefault="004D6B09">
      <w:pPr>
        <w:spacing w:before="1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 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pacing w:val="-3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-1"/>
          <w:sz w:val="22"/>
          <w:szCs w:val="22"/>
        </w:rPr>
        <w:t>it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es 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N</w:t>
      </w:r>
    </w:p>
    <w:p w:rsidR="004B0CDC" w:rsidRDefault="004D6B09">
      <w:pPr>
        <w:spacing w:before="40"/>
        <w:ind w:left="822"/>
        <w:rPr>
          <w:rFonts w:ascii="Arial" w:eastAsia="Arial" w:hAnsi="Arial" w:cs="Arial"/>
          <w:sz w:val="22"/>
          <w:szCs w:val="22"/>
        </w:rPr>
      </w:pPr>
      <w:hyperlink r:id="rId37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9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0</w:t>
        </w:r>
      </w:hyperlink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 xml:space="preserve">●  </w:t>
      </w:r>
      <w:r>
        <w:rPr>
          <w:rFonts w:ascii="Arial" w:eastAsia="Arial" w:hAnsi="Arial" w:cs="Arial"/>
          <w:color w:val="1154CC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color w:val="000000"/>
          <w:sz w:val="22"/>
          <w:szCs w:val="22"/>
        </w:rPr>
        <w:t>o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color w:val="000000"/>
          <w:sz w:val="22"/>
          <w:szCs w:val="22"/>
        </w:rPr>
        <w:t>ar</w:t>
      </w:r>
      <w:r>
        <w:rPr>
          <w:rFonts w:ascii="Arial" w:eastAsia="Arial" w:hAnsi="Arial" w:cs="Arial"/>
          <w:i/>
          <w:color w:val="000000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de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o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>t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color w:val="000000"/>
          <w:sz w:val="22"/>
          <w:szCs w:val="22"/>
        </w:rPr>
        <w:t>as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f</w:t>
      </w:r>
      <w:r>
        <w:rPr>
          <w:rFonts w:ascii="Arial" w:eastAsia="Arial" w:hAnsi="Arial" w:cs="Arial"/>
          <w:i/>
          <w:color w:val="000000"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rm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as </w:t>
      </w:r>
      <w:r>
        <w:rPr>
          <w:rFonts w:ascii="Arial" w:eastAsia="Arial" w:hAnsi="Arial" w:cs="Arial"/>
          <w:i/>
          <w:color w:val="1154CC"/>
          <w:spacing w:val="-60"/>
          <w:sz w:val="22"/>
          <w:szCs w:val="22"/>
        </w:rPr>
        <w:t xml:space="preserve"> </w:t>
      </w:r>
      <w:hyperlink r:id="rId38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=11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1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7</w:t>
        </w:r>
      </w:hyperlink>
    </w:p>
    <w:p w:rsidR="004B0CDC" w:rsidRDefault="004D6B09">
      <w:pPr>
        <w:spacing w:before="37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Trab</w:t>
      </w:r>
      <w:r>
        <w:rPr>
          <w:rFonts w:ascii="Arial" w:eastAsia="Arial" w:hAnsi="Arial" w:cs="Arial"/>
          <w:i/>
          <w:spacing w:val="-1"/>
          <w:sz w:val="22"/>
          <w:szCs w:val="22"/>
        </w:rPr>
        <w:t>aj</w:t>
      </w:r>
      <w:r>
        <w:rPr>
          <w:rFonts w:ascii="Arial" w:eastAsia="Arial" w:hAnsi="Arial" w:cs="Arial"/>
          <w:i/>
          <w:sz w:val="22"/>
          <w:szCs w:val="22"/>
        </w:rPr>
        <w:t>o con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tr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o co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or</w:t>
      </w:r>
      <w:r>
        <w:rPr>
          <w:rFonts w:ascii="Arial" w:eastAsia="Arial" w:hAnsi="Arial" w:cs="Arial"/>
          <w:i/>
          <w:spacing w:val="-2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vam</w:t>
      </w:r>
      <w:r>
        <w:rPr>
          <w:rFonts w:ascii="Arial" w:eastAsia="Arial" w:hAnsi="Arial" w:cs="Arial"/>
          <w:i/>
          <w:spacing w:val="-2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 xml:space="preserve">nte </w:t>
      </w:r>
      <w:r>
        <w:rPr>
          <w:rFonts w:ascii="Arial" w:eastAsia="Arial" w:hAnsi="Arial" w:cs="Arial"/>
          <w:i/>
          <w:color w:val="1154CC"/>
          <w:spacing w:val="-58"/>
          <w:sz w:val="22"/>
          <w:szCs w:val="22"/>
        </w:rPr>
        <w:t xml:space="preserve"> </w:t>
      </w:r>
      <w:hyperlink r:id="rId39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w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?c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nten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=458</w:t>
        </w:r>
      </w:hyperlink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ario o b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ác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hyperlink r:id="rId40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//ww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w.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er?conten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=618</w:t>
        </w:r>
      </w:hyperlink>
    </w:p>
    <w:p w:rsidR="004B0CDC" w:rsidRDefault="004D6B09">
      <w:pPr>
        <w:tabs>
          <w:tab w:val="left" w:pos="820"/>
        </w:tabs>
        <w:spacing w:before="37" w:line="275" w:lineRule="auto"/>
        <w:ind w:left="822" w:right="536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>●</w:t>
      </w:r>
      <w:r>
        <w:rPr>
          <w:rFonts w:ascii="Arial" w:eastAsia="Arial" w:hAnsi="Arial" w:cs="Arial"/>
          <w:color w:val="1154CC"/>
          <w:sz w:val="22"/>
          <w:szCs w:val="22"/>
        </w:rPr>
        <w:tab/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z w:val="22"/>
          <w:szCs w:val="22"/>
        </w:rPr>
        <w:t>sc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color w:val="000000"/>
          <w:sz w:val="22"/>
          <w:szCs w:val="22"/>
        </w:rPr>
        <w:t>ura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co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color w:val="000000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color w:val="000000"/>
          <w:sz w:val="22"/>
          <w:szCs w:val="22"/>
        </w:rPr>
        <w:t>or</w:t>
      </w:r>
      <w:r>
        <w:rPr>
          <w:rFonts w:ascii="Arial" w:eastAsia="Arial" w:hAnsi="Arial" w:cs="Arial"/>
          <w:i/>
          <w:color w:val="000000"/>
          <w:spacing w:val="-2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va </w:t>
      </w:r>
      <w:hyperlink r:id="rId41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r/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se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fr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esc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g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ex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?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arch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=514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8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6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9</w:t>
        </w:r>
        <w:r>
          <w:rPr>
            <w:rFonts w:ascii="Arial" w:eastAsia="Arial" w:hAnsi="Arial" w:cs="Arial"/>
            <w:i/>
            <w:color w:val="1154CC"/>
            <w:spacing w:val="3"/>
            <w:sz w:val="22"/>
            <w:szCs w:val="22"/>
            <w:u w:val="single" w:color="1154CC"/>
          </w:rPr>
          <w:t>7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-</w:t>
        </w:r>
      </w:hyperlink>
    </w:p>
    <w:p w:rsidR="004B0CDC" w:rsidRDefault="004D6B09">
      <w:pPr>
        <w:spacing w:before="1"/>
        <w:ind w:left="8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15d0</w:t>
      </w:r>
      <w:r>
        <w:rPr>
          <w:rFonts w:ascii="Arial" w:eastAsia="Arial" w:hAnsi="Arial" w:cs="Arial"/>
          <w:i/>
          <w:color w:val="1154CC"/>
          <w:spacing w:val="1"/>
          <w:sz w:val="22"/>
          <w:szCs w:val="22"/>
          <w:u w:val="single" w:color="1154CC"/>
        </w:rPr>
        <w:t>-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4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d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c9</w:t>
      </w:r>
      <w:r>
        <w:rPr>
          <w:rFonts w:ascii="Arial" w:eastAsia="Arial" w:hAnsi="Arial" w:cs="Arial"/>
          <w:i/>
          <w:color w:val="1154CC"/>
          <w:spacing w:val="1"/>
          <w:sz w:val="22"/>
          <w:szCs w:val="22"/>
          <w:u w:val="single" w:color="1154CC"/>
        </w:rPr>
        <w:t>-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9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d</w:t>
      </w:r>
      <w:r>
        <w:rPr>
          <w:rFonts w:ascii="Arial" w:eastAsia="Arial" w:hAnsi="Arial" w:cs="Arial"/>
          <w:i/>
          <w:color w:val="1154CC"/>
          <w:spacing w:val="-2"/>
          <w:sz w:val="22"/>
          <w:szCs w:val="22"/>
          <w:u w:val="single" w:color="1154CC"/>
        </w:rPr>
        <w:t>c</w:t>
      </w:r>
      <w:r>
        <w:rPr>
          <w:rFonts w:ascii="Arial" w:eastAsia="Arial" w:hAnsi="Arial" w:cs="Arial"/>
          <w:i/>
          <w:color w:val="1154CC"/>
          <w:spacing w:val="2"/>
          <w:sz w:val="22"/>
          <w:szCs w:val="22"/>
          <w:u w:val="single" w:color="1154CC"/>
        </w:rPr>
        <w:t>f</w:t>
      </w:r>
      <w:r>
        <w:rPr>
          <w:rFonts w:ascii="Arial" w:eastAsia="Arial" w:hAnsi="Arial" w:cs="Arial"/>
          <w:i/>
          <w:color w:val="1154CC"/>
          <w:spacing w:val="1"/>
          <w:sz w:val="22"/>
          <w:szCs w:val="22"/>
          <w:u w:val="single" w:color="1154CC"/>
        </w:rPr>
        <w:t>-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2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5</w:t>
      </w:r>
      <w:r>
        <w:rPr>
          <w:rFonts w:ascii="Arial" w:eastAsia="Arial" w:hAnsi="Arial" w:cs="Arial"/>
          <w:i/>
          <w:color w:val="1154CC"/>
          <w:spacing w:val="-3"/>
          <w:sz w:val="22"/>
          <w:szCs w:val="22"/>
          <w:u w:val="single" w:color="1154CC"/>
        </w:rPr>
        <w:t>5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c8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a</w:t>
      </w:r>
      <w:r>
        <w:rPr>
          <w:rFonts w:ascii="Arial" w:eastAsia="Arial" w:hAnsi="Arial" w:cs="Arial"/>
          <w:i/>
          <w:color w:val="1154CC"/>
          <w:spacing w:val="-3"/>
          <w:sz w:val="22"/>
          <w:szCs w:val="22"/>
          <w:u w:val="single" w:color="1154CC"/>
        </w:rPr>
        <w:t>6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cb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5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0f&amp;co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n</w:t>
      </w:r>
      <w:r>
        <w:rPr>
          <w:rFonts w:ascii="Arial" w:eastAsia="Arial" w:hAnsi="Arial" w:cs="Arial"/>
          <w:i/>
          <w:color w:val="1154CC"/>
          <w:spacing w:val="1"/>
          <w:sz w:val="22"/>
          <w:szCs w:val="22"/>
          <w:u w:val="single" w:color="1154CC"/>
        </w:rPr>
        <w:t>t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e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ni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d</w:t>
      </w:r>
      <w:r>
        <w:rPr>
          <w:rFonts w:ascii="Arial" w:eastAsia="Arial" w:hAnsi="Arial" w:cs="Arial"/>
          <w:i/>
          <w:color w:val="1154CC"/>
          <w:spacing w:val="-1"/>
          <w:sz w:val="22"/>
          <w:szCs w:val="22"/>
          <w:u w:val="single" w:color="1154CC"/>
        </w:rPr>
        <w:t>o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=</w:t>
      </w:r>
      <w:r>
        <w:rPr>
          <w:rFonts w:ascii="Arial" w:eastAsia="Arial" w:hAnsi="Arial" w:cs="Arial"/>
          <w:i/>
          <w:color w:val="1154CC"/>
          <w:spacing w:val="-2"/>
          <w:sz w:val="22"/>
          <w:szCs w:val="22"/>
          <w:u w:val="single" w:color="1154CC"/>
        </w:rPr>
        <w:t>9</w:t>
      </w:r>
      <w:r>
        <w:rPr>
          <w:rFonts w:ascii="Arial" w:eastAsia="Arial" w:hAnsi="Arial" w:cs="Arial"/>
          <w:i/>
          <w:color w:val="1154CC"/>
          <w:sz w:val="22"/>
          <w:szCs w:val="22"/>
          <w:u w:val="single" w:color="1154CC"/>
        </w:rPr>
        <w:t>71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1154CC"/>
          <w:sz w:val="22"/>
          <w:szCs w:val="22"/>
        </w:rPr>
        <w:t xml:space="preserve">●  </w:t>
      </w:r>
      <w:r>
        <w:rPr>
          <w:rFonts w:ascii="Arial" w:eastAsia="Arial" w:hAnsi="Arial" w:cs="Arial"/>
          <w:color w:val="1154CC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L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color w:val="000000"/>
          <w:sz w:val="22"/>
          <w:szCs w:val="22"/>
        </w:rPr>
        <w:t>s</w:t>
      </w:r>
      <w:r>
        <w:rPr>
          <w:rFonts w:ascii="Arial" w:eastAsia="Arial" w:hAnsi="Arial" w:cs="Arial"/>
          <w:i/>
          <w:color w:val="000000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i/>
          <w:color w:val="000000"/>
          <w:sz w:val="22"/>
          <w:szCs w:val="22"/>
        </w:rPr>
        <w:t>e</w:t>
      </w:r>
      <w:r>
        <w:rPr>
          <w:rFonts w:ascii="Arial" w:eastAsia="Arial" w:hAnsi="Arial" w:cs="Arial"/>
          <w:i/>
          <w:color w:val="000000"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es </w:t>
      </w:r>
      <w:hyperlink r:id="rId42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uc.a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?c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nten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=1114</w:t>
        </w:r>
      </w:hyperlink>
    </w:p>
    <w:p w:rsidR="004B0CDC" w:rsidRDefault="004D6B09">
      <w:pPr>
        <w:spacing w:before="40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u 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pi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ec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>r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do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pacing w:val="-5"/>
          <w:sz w:val="22"/>
          <w:szCs w:val="22"/>
        </w:rPr>
        <w:t>z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 xml:space="preserve">e autónomo </w:t>
      </w:r>
      <w:r>
        <w:rPr>
          <w:rFonts w:ascii="Arial" w:eastAsia="Arial" w:hAnsi="Arial" w:cs="Arial"/>
          <w:i/>
          <w:color w:val="1154CC"/>
          <w:spacing w:val="-59"/>
          <w:sz w:val="22"/>
          <w:szCs w:val="22"/>
        </w:rPr>
        <w:t xml:space="preserve"> </w:t>
      </w:r>
      <w:hyperlink r:id="rId43"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w.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?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=654</w:t>
        </w:r>
      </w:hyperlink>
    </w:p>
    <w:p w:rsidR="004B0CDC" w:rsidRDefault="004D6B09">
      <w:pPr>
        <w:spacing w:before="38"/>
        <w:ind w:lef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ores</w:t>
      </w:r>
    </w:p>
    <w:p w:rsidR="004B0CDC" w:rsidRDefault="004D6B09">
      <w:pPr>
        <w:tabs>
          <w:tab w:val="left" w:pos="820"/>
        </w:tabs>
        <w:spacing w:before="37" w:line="277" w:lineRule="auto"/>
        <w:ind w:left="822" w:right="2084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>L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umnos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gra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con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 n</w:t>
      </w:r>
      <w:r>
        <w:rPr>
          <w:rFonts w:ascii="Arial" w:eastAsia="Arial" w:hAnsi="Arial" w:cs="Arial"/>
          <w:i/>
          <w:spacing w:val="-2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b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oks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Si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 xml:space="preserve">ores </w:t>
      </w:r>
      <w:hyperlink r:id="rId44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ht</w:t>
        </w:r>
        <w:r>
          <w:rPr>
            <w:rFonts w:ascii="Arial" w:eastAsia="Arial" w:hAnsi="Arial" w:cs="Arial"/>
            <w:i/>
            <w:color w:val="1154CC"/>
            <w:spacing w:val="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ver?co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=3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1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7</w:t>
        </w:r>
      </w:hyperlink>
    </w:p>
    <w:p w:rsidR="004B0CDC" w:rsidRDefault="004D6B09">
      <w:pPr>
        <w:spacing w:line="240" w:lineRule="exact"/>
        <w:ind w:left="462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600" w:header="0" w:footer="130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●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Si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do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C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3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color w:val="1154CC"/>
          <w:spacing w:val="-59"/>
          <w:sz w:val="22"/>
          <w:szCs w:val="22"/>
        </w:rPr>
        <w:t xml:space="preserve"> </w:t>
      </w:r>
      <w:hyperlink r:id="rId45"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www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uc.</w:t>
        </w:r>
        <w:r>
          <w:rPr>
            <w:rFonts w:ascii="Arial" w:eastAsia="Arial" w:hAnsi="Arial" w:cs="Arial"/>
            <w:i/>
            <w:color w:val="1154CC"/>
            <w:spacing w:val="-2"/>
            <w:sz w:val="22"/>
            <w:szCs w:val="22"/>
            <w:u w:val="single" w:color="1154CC"/>
          </w:rPr>
          <w:t>a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r/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os/ve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r</w:t>
        </w:r>
        <w:r>
          <w:rPr>
            <w:rFonts w:ascii="Arial" w:eastAsia="Arial" w:hAnsi="Arial" w:cs="Arial"/>
            <w:i/>
            <w:color w:val="1154CC"/>
            <w:spacing w:val="-3"/>
            <w:sz w:val="22"/>
            <w:szCs w:val="22"/>
            <w:u w:val="single" w:color="1154CC"/>
          </w:rPr>
          <w:t>?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co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</w:t>
        </w:r>
        <w:r>
          <w:rPr>
            <w:rFonts w:ascii="Arial" w:eastAsia="Arial" w:hAnsi="Arial" w:cs="Arial"/>
            <w:i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ni</w:t>
        </w:r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i/>
            <w:color w:val="1154CC"/>
            <w:spacing w:val="-1"/>
            <w:sz w:val="22"/>
            <w:szCs w:val="22"/>
            <w:u w:val="single" w:color="1154CC"/>
          </w:rPr>
          <w:t>o</w:t>
        </w:r>
      </w:hyperlink>
      <w:hyperlink>
        <w:r>
          <w:rPr>
            <w:rFonts w:ascii="Arial" w:eastAsia="Arial" w:hAnsi="Arial" w:cs="Arial"/>
            <w:i/>
            <w:color w:val="1154CC"/>
            <w:sz w:val="22"/>
            <w:szCs w:val="22"/>
            <w:u w:val="single" w:color="1154CC"/>
          </w:rPr>
          <w:t>=559</w:t>
        </w:r>
      </w:hyperlink>
    </w:p>
    <w:p w:rsidR="004B0CDC" w:rsidRDefault="004D6B09">
      <w:pPr>
        <w:tabs>
          <w:tab w:val="left" w:pos="460"/>
        </w:tabs>
        <w:spacing w:before="71" w:line="276" w:lineRule="auto"/>
        <w:ind w:left="462" w:right="8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rop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r </w:t>
      </w:r>
      <w:r>
        <w:rPr>
          <w:rFonts w:ascii="Arial" w:eastAsia="Arial" w:hAnsi="Arial" w:cs="Arial"/>
          <w:b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pl</w:t>
      </w:r>
      <w:r>
        <w:rPr>
          <w:rFonts w:ascii="Arial" w:eastAsia="Arial" w:hAnsi="Arial" w:cs="Arial"/>
          <w:b/>
          <w:spacing w:val="-2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ón </w:t>
      </w:r>
      <w:r>
        <w:rPr>
          <w:rFonts w:ascii="Arial" w:eastAsia="Arial" w:hAnsi="Arial" w:cs="Arial"/>
          <w:b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ál</w:t>
      </w:r>
      <w:r>
        <w:rPr>
          <w:rFonts w:ascii="Arial" w:eastAsia="Arial" w:hAnsi="Arial" w:cs="Arial"/>
          <w:b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sis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il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</w:t>
      </w:r>
      <w:r>
        <w:rPr>
          <w:rFonts w:ascii="Arial" w:eastAsia="Arial" w:hAnsi="Arial" w:cs="Arial"/>
          <w:b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as </w:t>
      </w:r>
      <w:r>
        <w:rPr>
          <w:rFonts w:ascii="Arial" w:eastAsia="Arial" w:hAnsi="Arial" w:cs="Arial"/>
          <w:b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cias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en </w:t>
      </w:r>
      <w:r>
        <w:rPr>
          <w:rFonts w:ascii="Arial" w:eastAsia="Arial" w:hAnsi="Arial" w:cs="Arial"/>
          <w:b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ma 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ora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a,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ej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do regis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 el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me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z w:val="22"/>
          <w:szCs w:val="22"/>
        </w:rPr>
        <w:t>…h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 xml:space="preserve">cerlo en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 xml:space="preserve">a 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da</w:t>
      </w:r>
      <w:r>
        <w:rPr>
          <w:rFonts w:ascii="Arial" w:eastAsia="Arial" w:hAnsi="Arial" w:cs="Arial"/>
          <w:i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b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e.</w:t>
      </w:r>
      <w:r>
        <w:rPr>
          <w:rFonts w:ascii="Arial" w:eastAsia="Arial" w:hAnsi="Arial" w:cs="Arial"/>
          <w:i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q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sea</w:t>
      </w:r>
      <w:r>
        <w:rPr>
          <w:rFonts w:ascii="Arial" w:eastAsia="Arial" w:hAnsi="Arial" w:cs="Arial"/>
          <w:i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3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o.</w:t>
      </w:r>
      <w:r>
        <w:rPr>
          <w:rFonts w:ascii="Arial" w:eastAsia="Arial" w:hAnsi="Arial" w:cs="Arial"/>
          <w:i/>
          <w:spacing w:val="2"/>
          <w:sz w:val="22"/>
          <w:szCs w:val="22"/>
        </w:rPr>
        <w:t>.</w:t>
      </w:r>
      <w:r>
        <w:rPr>
          <w:rFonts w:ascii="Arial" w:eastAsia="Arial" w:hAnsi="Arial" w:cs="Arial"/>
          <w:i/>
          <w:sz w:val="22"/>
          <w:szCs w:val="22"/>
        </w:rPr>
        <w:t>y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go</w:t>
      </w:r>
      <w:r>
        <w:rPr>
          <w:rFonts w:ascii="Arial" w:eastAsia="Arial" w:hAnsi="Arial" w:cs="Arial"/>
          <w:i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1"/>
          <w:sz w:val="22"/>
          <w:szCs w:val="22"/>
        </w:rPr>
        <w:t>g</w:t>
      </w:r>
      <w:r>
        <w:rPr>
          <w:rFonts w:ascii="Arial" w:eastAsia="Arial" w:hAnsi="Arial" w:cs="Arial"/>
          <w:i/>
          <w:sz w:val="22"/>
          <w:szCs w:val="22"/>
        </w:rPr>
        <w:t>u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al</w:t>
      </w:r>
      <w:r>
        <w:rPr>
          <w:rFonts w:ascii="Arial" w:eastAsia="Arial" w:hAnsi="Arial" w:cs="Arial"/>
          <w:i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comi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2"/>
          <w:sz w:val="22"/>
          <w:szCs w:val="22"/>
        </w:rPr>
        <w:t>n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 próx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La 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ve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h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en c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ase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-1"/>
          <w:sz w:val="22"/>
          <w:szCs w:val="22"/>
        </w:rPr>
        <w:t>u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pre</w:t>
      </w:r>
      <w:r>
        <w:rPr>
          <w:rFonts w:ascii="Arial" w:eastAsia="Arial" w:hAnsi="Arial" w:cs="Arial"/>
          <w:i/>
          <w:spacing w:val="-2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de </w:t>
      </w:r>
      <w:r>
        <w:rPr>
          <w:rFonts w:ascii="Arial" w:eastAsia="Arial" w:hAnsi="Arial" w:cs="Arial"/>
          <w:i/>
          <w:spacing w:val="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nt</w:t>
      </w:r>
      <w:r>
        <w:rPr>
          <w:rFonts w:ascii="Arial" w:eastAsia="Arial" w:hAnsi="Arial" w:cs="Arial"/>
          <w:i/>
          <w:spacing w:val="-2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et</w:t>
      </w:r>
      <w:r>
        <w:rPr>
          <w:rFonts w:ascii="Arial" w:eastAsia="Arial" w:hAnsi="Arial" w:cs="Arial"/>
          <w:i/>
          <w:spacing w:val="1"/>
          <w:sz w:val="22"/>
          <w:szCs w:val="22"/>
        </w:rPr>
        <w:t>..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3"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o dep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erá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 p</w:t>
      </w:r>
      <w:r>
        <w:rPr>
          <w:rFonts w:ascii="Arial" w:eastAsia="Arial" w:hAnsi="Arial" w:cs="Arial"/>
          <w:i/>
          <w:spacing w:val="-2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cu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ari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ad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c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 d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"/>
          <w:sz w:val="22"/>
          <w:szCs w:val="22"/>
        </w:rPr>
        <w:t>tr</w:t>
      </w:r>
      <w:r>
        <w:rPr>
          <w:rFonts w:ascii="Arial" w:eastAsia="Arial" w:hAnsi="Arial" w:cs="Arial"/>
          <w:i/>
          <w:spacing w:val="-3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2"/>
          <w:sz w:val="22"/>
          <w:szCs w:val="22"/>
        </w:rPr>
        <w:t>)</w:t>
      </w:r>
      <w:r>
        <w:rPr>
          <w:rFonts w:ascii="Arial" w:eastAsia="Arial" w:hAnsi="Arial" w:cs="Arial"/>
          <w:i/>
          <w:sz w:val="22"/>
          <w:szCs w:val="22"/>
        </w:rPr>
        <w:t>.</w:t>
      </w:r>
    </w:p>
    <w:p w:rsidR="004B0CDC" w:rsidRDefault="004D6B09">
      <w:pPr>
        <w:spacing w:line="276" w:lineRule="auto"/>
        <w:ind w:left="462" w:right="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q</w:t>
      </w:r>
      <w:r>
        <w:rPr>
          <w:rFonts w:ascii="Arial" w:eastAsia="Arial" w:hAnsi="Arial" w:cs="Arial"/>
          <w:b/>
          <w:sz w:val="22"/>
          <w:szCs w:val="22"/>
        </w:rPr>
        <w:t xml:space="preserve">uí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se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b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ular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rog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ntes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cí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ra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ál</w:t>
      </w:r>
      <w:r>
        <w:rPr>
          <w:rFonts w:ascii="Arial" w:eastAsia="Arial" w:hAnsi="Arial" w:cs="Arial"/>
          <w:b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s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 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e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cias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b/>
          <w:sz w:val="22"/>
          <w:szCs w:val="22"/>
        </w:rPr>
        <w:t>utura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elab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ón 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5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os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rog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ntes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be</w:t>
      </w:r>
      <w:r>
        <w:rPr>
          <w:rFonts w:ascii="Arial" w:eastAsia="Arial" w:hAnsi="Arial" w:cs="Arial"/>
          <w:b/>
          <w:sz w:val="22"/>
          <w:szCs w:val="22"/>
        </w:rPr>
        <w:t>n 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erse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á</w:t>
      </w:r>
      <w:r>
        <w:rPr>
          <w:rFonts w:ascii="Arial" w:eastAsia="Arial" w:hAnsi="Arial" w:cs="Arial"/>
          <w:b/>
          <w:spacing w:val="-2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sis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media</w:t>
      </w:r>
      <w:r>
        <w:rPr>
          <w:rFonts w:ascii="Arial" w:eastAsia="Arial" w:hAnsi="Arial" w:cs="Arial"/>
          <w:b/>
          <w:spacing w:val="-2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es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oll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as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el sis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ma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didá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pi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á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da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z w:val="22"/>
          <w:szCs w:val="22"/>
        </w:rPr>
        <w:t xml:space="preserve"> de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si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 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 prop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ne o no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un 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mb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en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rác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nt</w:t>
      </w:r>
      <w:r>
        <w:rPr>
          <w:rFonts w:ascii="Arial" w:eastAsia="Arial" w:hAnsi="Arial" w:cs="Arial"/>
          <w:b/>
          <w:spacing w:val="-2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erá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disc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rada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st</w:t>
      </w:r>
      <w:r>
        <w:rPr>
          <w:rFonts w:ascii="Arial" w:eastAsia="Arial" w:hAnsi="Arial" w:cs="Arial"/>
          <w:b/>
          <w:spacing w:val="-2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ó</w:t>
      </w:r>
      <w:r>
        <w:rPr>
          <w:rFonts w:ascii="Arial" w:eastAsia="Arial" w:hAnsi="Arial" w:cs="Arial"/>
          <w:b/>
          <w:spacing w:val="-3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4B0CDC" w:rsidRDefault="004B0CDC">
      <w:pPr>
        <w:spacing w:line="200" w:lineRule="exact"/>
      </w:pPr>
    </w:p>
    <w:p w:rsidR="004B0CDC" w:rsidRDefault="004B0CDC">
      <w:pPr>
        <w:spacing w:before="12" w:line="280" w:lineRule="exact"/>
        <w:rPr>
          <w:sz w:val="28"/>
          <w:szCs w:val="28"/>
        </w:rPr>
      </w:pPr>
    </w:p>
    <w:p w:rsidR="004B0CDC" w:rsidRDefault="004D6B09">
      <w:pPr>
        <w:ind w:left="462" w:right="74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8"/>
          <w:szCs w:val="28"/>
        </w:rPr>
        <w:t>.</w:t>
      </w:r>
      <w:r>
        <w:rPr>
          <w:rFonts w:ascii="Arial" w:eastAsia="Arial" w:hAnsi="Arial" w:cs="Arial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8"/>
          <w:szCs w:val="28"/>
        </w:rPr>
        <w:t>:</w:t>
      </w:r>
    </w:p>
    <w:p w:rsidR="004B0CDC" w:rsidRDefault="004B0CDC">
      <w:pPr>
        <w:spacing w:before="11" w:line="240" w:lineRule="exact"/>
        <w:rPr>
          <w:sz w:val="24"/>
          <w:szCs w:val="24"/>
        </w:rPr>
      </w:pPr>
    </w:p>
    <w:p w:rsidR="004B0CDC" w:rsidRDefault="004D6B09">
      <w:pPr>
        <w:ind w:left="462" w:right="635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4"/>
          <w:sz w:val="26"/>
          <w:szCs w:val="26"/>
        </w:rPr>
        <w:t>P</w:t>
      </w:r>
      <w:r>
        <w:rPr>
          <w:rFonts w:ascii="Arial" w:eastAsia="Arial" w:hAnsi="Arial" w:cs="Arial"/>
          <w:i/>
          <w:spacing w:val="5"/>
          <w:sz w:val="26"/>
          <w:szCs w:val="26"/>
        </w:rPr>
        <w:t>R</w:t>
      </w:r>
      <w:r>
        <w:rPr>
          <w:rFonts w:ascii="Arial" w:eastAsia="Arial" w:hAnsi="Arial" w:cs="Arial"/>
          <w:i/>
          <w:spacing w:val="4"/>
          <w:sz w:val="26"/>
          <w:szCs w:val="26"/>
        </w:rPr>
        <w:t>I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z w:val="26"/>
          <w:szCs w:val="26"/>
        </w:rPr>
        <w:t>R</w:t>
      </w:r>
      <w:r>
        <w:rPr>
          <w:rFonts w:ascii="Arial" w:eastAsia="Arial" w:hAnsi="Arial" w:cs="Arial"/>
          <w:i/>
          <w:spacing w:val="-1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O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N</w:t>
      </w:r>
      <w:r>
        <w:rPr>
          <w:rFonts w:ascii="Arial" w:eastAsia="Arial" w:hAnsi="Arial" w:cs="Arial"/>
          <w:i/>
          <w:spacing w:val="7"/>
          <w:sz w:val="26"/>
          <w:szCs w:val="26"/>
        </w:rPr>
        <w:t>TO</w:t>
      </w:r>
      <w:r>
        <w:rPr>
          <w:rFonts w:ascii="Arial" w:eastAsia="Arial" w:hAnsi="Arial" w:cs="Arial"/>
          <w:i/>
          <w:sz w:val="26"/>
          <w:szCs w:val="26"/>
        </w:rPr>
        <w:t>:</w:t>
      </w:r>
    </w:p>
    <w:p w:rsidR="004B0CDC" w:rsidRDefault="004D6B09">
      <w:pPr>
        <w:tabs>
          <w:tab w:val="left" w:pos="460"/>
        </w:tabs>
        <w:spacing w:before="43" w:line="275" w:lineRule="auto"/>
        <w:ind w:left="462" w:right="8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grupos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aso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</w:p>
    <w:p w:rsidR="004B0CDC" w:rsidRDefault="004B0CDC">
      <w:pPr>
        <w:spacing w:line="200" w:lineRule="exact"/>
      </w:pPr>
    </w:p>
    <w:p w:rsidR="004B0CDC" w:rsidRDefault="004B0CDC">
      <w:pPr>
        <w:spacing w:before="14" w:line="280" w:lineRule="exact"/>
        <w:rPr>
          <w:sz w:val="28"/>
          <w:szCs w:val="28"/>
        </w:rPr>
      </w:pPr>
    </w:p>
    <w:p w:rsidR="004B0CDC" w:rsidRDefault="004D6B09">
      <w:pPr>
        <w:ind w:left="462" w:right="6043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4"/>
          <w:sz w:val="26"/>
          <w:szCs w:val="26"/>
        </w:rPr>
        <w:t>SEG</w:t>
      </w:r>
      <w:r>
        <w:rPr>
          <w:rFonts w:ascii="Arial" w:eastAsia="Arial" w:hAnsi="Arial" w:cs="Arial"/>
          <w:i/>
          <w:spacing w:val="7"/>
          <w:sz w:val="26"/>
          <w:szCs w:val="26"/>
        </w:rPr>
        <w:t>U</w:t>
      </w:r>
      <w:r>
        <w:rPr>
          <w:rFonts w:ascii="Arial" w:eastAsia="Arial" w:hAnsi="Arial" w:cs="Arial"/>
          <w:i/>
          <w:spacing w:val="5"/>
          <w:sz w:val="26"/>
          <w:szCs w:val="26"/>
        </w:rPr>
        <w:t>ND</w:t>
      </w:r>
      <w:r>
        <w:rPr>
          <w:rFonts w:ascii="Arial" w:eastAsia="Arial" w:hAnsi="Arial" w:cs="Arial"/>
          <w:i/>
          <w:sz w:val="26"/>
          <w:szCs w:val="26"/>
        </w:rPr>
        <w:t>O</w:t>
      </w:r>
      <w:r>
        <w:rPr>
          <w:rFonts w:ascii="Arial" w:eastAsia="Arial" w:hAnsi="Arial" w:cs="Arial"/>
          <w:i/>
          <w:spacing w:val="-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7"/>
          <w:sz w:val="26"/>
          <w:szCs w:val="26"/>
        </w:rPr>
        <w:t>O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7"/>
          <w:sz w:val="26"/>
          <w:szCs w:val="26"/>
        </w:rPr>
        <w:t>N</w:t>
      </w:r>
      <w:r>
        <w:rPr>
          <w:rFonts w:ascii="Arial" w:eastAsia="Arial" w:hAnsi="Arial" w:cs="Arial"/>
          <w:i/>
          <w:spacing w:val="5"/>
          <w:sz w:val="26"/>
          <w:szCs w:val="26"/>
        </w:rPr>
        <w:t>T</w:t>
      </w:r>
      <w:r>
        <w:rPr>
          <w:rFonts w:ascii="Arial" w:eastAsia="Arial" w:hAnsi="Arial" w:cs="Arial"/>
          <w:i/>
          <w:spacing w:val="7"/>
          <w:sz w:val="26"/>
          <w:szCs w:val="26"/>
        </w:rPr>
        <w:t>O</w:t>
      </w:r>
      <w:r>
        <w:rPr>
          <w:rFonts w:ascii="Arial" w:eastAsia="Arial" w:hAnsi="Arial" w:cs="Arial"/>
          <w:i/>
          <w:sz w:val="26"/>
          <w:szCs w:val="26"/>
        </w:rPr>
        <w:t>:</w:t>
      </w:r>
    </w:p>
    <w:p w:rsidR="004B0CDC" w:rsidRDefault="004D6B09">
      <w:pPr>
        <w:tabs>
          <w:tab w:val="left" w:pos="460"/>
        </w:tabs>
        <w:spacing w:before="38" w:line="276" w:lineRule="auto"/>
        <w:ind w:left="462" w:right="8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án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sprend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uso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co.</w:t>
      </w:r>
    </w:p>
    <w:p w:rsidR="004B0CDC" w:rsidRDefault="004B0CDC">
      <w:pPr>
        <w:spacing w:line="200" w:lineRule="exact"/>
      </w:pPr>
    </w:p>
    <w:p w:rsidR="004B0CDC" w:rsidRDefault="004B0CDC">
      <w:pPr>
        <w:spacing w:before="11" w:line="280" w:lineRule="exact"/>
        <w:rPr>
          <w:sz w:val="28"/>
          <w:szCs w:val="28"/>
        </w:rPr>
      </w:pPr>
    </w:p>
    <w:p w:rsidR="004B0CDC" w:rsidRDefault="004D6B09">
      <w:pPr>
        <w:ind w:left="462" w:right="6293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5"/>
          <w:sz w:val="26"/>
          <w:szCs w:val="26"/>
        </w:rPr>
        <w:t>T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R</w:t>
      </w:r>
      <w:r>
        <w:rPr>
          <w:rFonts w:ascii="Arial" w:eastAsia="Arial" w:hAnsi="Arial" w:cs="Arial"/>
          <w:i/>
          <w:spacing w:val="7"/>
          <w:sz w:val="26"/>
          <w:szCs w:val="26"/>
        </w:rPr>
        <w:t>C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z w:val="26"/>
          <w:szCs w:val="26"/>
        </w:rPr>
        <w:t>R</w:t>
      </w:r>
      <w:r>
        <w:rPr>
          <w:rFonts w:ascii="Arial" w:eastAsia="Arial" w:hAnsi="Arial" w:cs="Arial"/>
          <w:i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O</w:t>
      </w:r>
      <w:r>
        <w:rPr>
          <w:rFonts w:ascii="Arial" w:eastAsia="Arial" w:hAnsi="Arial" w:cs="Arial"/>
          <w:i/>
          <w:spacing w:val="7"/>
          <w:sz w:val="26"/>
          <w:szCs w:val="26"/>
        </w:rPr>
        <w:t>M</w:t>
      </w:r>
      <w:r>
        <w:rPr>
          <w:rFonts w:ascii="Arial" w:eastAsia="Arial" w:hAnsi="Arial" w:cs="Arial"/>
          <w:i/>
          <w:spacing w:val="4"/>
          <w:sz w:val="26"/>
          <w:szCs w:val="26"/>
        </w:rPr>
        <w:t>E</w:t>
      </w:r>
      <w:r>
        <w:rPr>
          <w:rFonts w:ascii="Arial" w:eastAsia="Arial" w:hAnsi="Arial" w:cs="Arial"/>
          <w:i/>
          <w:spacing w:val="5"/>
          <w:sz w:val="26"/>
          <w:szCs w:val="26"/>
        </w:rPr>
        <w:t>N</w:t>
      </w:r>
      <w:r>
        <w:rPr>
          <w:rFonts w:ascii="Arial" w:eastAsia="Arial" w:hAnsi="Arial" w:cs="Arial"/>
          <w:i/>
          <w:spacing w:val="7"/>
          <w:sz w:val="26"/>
          <w:szCs w:val="26"/>
        </w:rPr>
        <w:t>TO</w:t>
      </w:r>
      <w:r>
        <w:rPr>
          <w:rFonts w:ascii="Arial" w:eastAsia="Arial" w:hAnsi="Arial" w:cs="Arial"/>
          <w:i/>
          <w:sz w:val="26"/>
          <w:szCs w:val="26"/>
        </w:rPr>
        <w:t>:</w:t>
      </w:r>
    </w:p>
    <w:p w:rsidR="004B0CDC" w:rsidRDefault="004D6B09">
      <w:pPr>
        <w:tabs>
          <w:tab w:val="left" w:pos="460"/>
        </w:tabs>
        <w:spacing w:before="45" w:line="275" w:lineRule="auto"/>
        <w:ind w:left="462" w:right="9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prese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es.</w:t>
      </w:r>
    </w:p>
    <w:p w:rsidR="004B0CDC" w:rsidRDefault="004D6B09">
      <w:pPr>
        <w:tabs>
          <w:tab w:val="left" w:pos="460"/>
        </w:tabs>
        <w:spacing w:before="1" w:line="276" w:lineRule="auto"/>
        <w:ind w:left="462" w:right="83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scutir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>C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ema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con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ámi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ú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z w:val="22"/>
          <w:szCs w:val="22"/>
        </w:rPr>
        <w:t>o precurs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 o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carac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uy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emos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propu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umno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 un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anc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 en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nte.</w:t>
      </w:r>
    </w:p>
    <w:p w:rsidR="004B0CDC" w:rsidRDefault="004B0CDC">
      <w:pPr>
        <w:spacing w:before="11" w:line="280" w:lineRule="exact"/>
        <w:rPr>
          <w:sz w:val="28"/>
          <w:szCs w:val="28"/>
        </w:rPr>
      </w:pPr>
    </w:p>
    <w:p w:rsidR="004B0CDC" w:rsidRDefault="004D6B09">
      <w:pPr>
        <w:tabs>
          <w:tab w:val="left" w:pos="460"/>
        </w:tabs>
        <w:spacing w:line="275" w:lineRule="auto"/>
        <w:ind w:left="462" w:right="79" w:hanging="360"/>
        <w:jc w:val="both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aluación del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urs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 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i/>
          <w:spacing w:val="-5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>la</w:t>
      </w:r>
      <w:r>
        <w:rPr>
          <w:rFonts w:ascii="Arial" w:eastAsia="Arial" w:hAnsi="Arial" w:cs="Arial"/>
          <w:b/>
          <w:i/>
          <w:spacing w:val="1"/>
          <w:sz w:val="24"/>
          <w:szCs w:val="24"/>
          <w:u w:val="thick" w:color="000000"/>
        </w:rPr>
        <w:t xml:space="preserve"> e</w:t>
      </w:r>
      <w:r>
        <w:rPr>
          <w:rFonts w:ascii="Arial" w:eastAsia="Arial" w:hAnsi="Arial" w:cs="Arial"/>
          <w:b/>
          <w:i/>
          <w:spacing w:val="-2"/>
          <w:sz w:val="24"/>
          <w:szCs w:val="24"/>
          <w:u w:val="thick" w:color="000000"/>
        </w:rPr>
        <w:t>l</w:t>
      </w:r>
      <w:r>
        <w:rPr>
          <w:rFonts w:ascii="Arial" w:eastAsia="Arial" w:hAnsi="Arial" w:cs="Arial"/>
          <w:b/>
          <w:i/>
          <w:spacing w:val="1"/>
          <w:sz w:val="24"/>
          <w:szCs w:val="24"/>
          <w:u w:val="thick" w:color="000000"/>
        </w:rPr>
        <w:t>a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>bora</w:t>
      </w:r>
      <w:r>
        <w:rPr>
          <w:rFonts w:ascii="Arial" w:eastAsia="Arial" w:hAnsi="Arial" w:cs="Arial"/>
          <w:b/>
          <w:i/>
          <w:spacing w:val="-1"/>
          <w:sz w:val="24"/>
          <w:szCs w:val="24"/>
          <w:u w:val="thick" w:color="000000"/>
        </w:rPr>
        <w:t>c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 xml:space="preserve">ión </w:t>
      </w:r>
      <w:r>
        <w:rPr>
          <w:rFonts w:ascii="Arial" w:eastAsia="Arial" w:hAnsi="Arial" w:cs="Arial"/>
          <w:b/>
          <w:i/>
          <w:spacing w:val="1"/>
          <w:sz w:val="24"/>
          <w:szCs w:val="24"/>
          <w:u w:val="thick" w:color="000000"/>
        </w:rPr>
        <w:t>i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>ndi</w:t>
      </w:r>
      <w:r>
        <w:rPr>
          <w:rFonts w:ascii="Arial" w:eastAsia="Arial" w:hAnsi="Arial" w:cs="Arial"/>
          <w:b/>
          <w:i/>
          <w:spacing w:val="1"/>
          <w:sz w:val="24"/>
          <w:szCs w:val="24"/>
          <w:u w:val="thick" w:color="000000"/>
        </w:rPr>
        <w:t>v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>idu</w:t>
      </w:r>
      <w:r>
        <w:rPr>
          <w:rFonts w:ascii="Arial" w:eastAsia="Arial" w:hAnsi="Arial" w:cs="Arial"/>
          <w:b/>
          <w:i/>
          <w:spacing w:val="1"/>
          <w:sz w:val="24"/>
          <w:szCs w:val="24"/>
          <w:u w:val="thick" w:color="000000"/>
        </w:rPr>
        <w:t>a</w:t>
      </w:r>
      <w:r>
        <w:rPr>
          <w:rFonts w:ascii="Arial" w:eastAsia="Arial" w:hAnsi="Arial" w:cs="Arial"/>
          <w:b/>
          <w:i/>
          <w:sz w:val="24"/>
          <w:szCs w:val="24"/>
          <w:u w:val="thick" w:color="000000"/>
        </w:rPr>
        <w:t>l</w:t>
      </w:r>
      <w:r>
        <w:rPr>
          <w:rFonts w:ascii="Arial" w:eastAsia="Arial" w:hAnsi="Arial" w:cs="Arial"/>
          <w:b/>
          <w:i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área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erá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esta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el 3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o.</w:t>
      </w:r>
    </w:p>
    <w:p w:rsidR="004B0CDC" w:rsidRDefault="004D6B09">
      <w:pPr>
        <w:spacing w:before="72"/>
        <w:ind w:left="462" w:right="74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3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8"/>
          <w:szCs w:val="28"/>
        </w:rPr>
        <w:t>.</w:t>
      </w:r>
      <w:r>
        <w:rPr>
          <w:rFonts w:ascii="Arial" w:eastAsia="Arial" w:hAnsi="Arial" w:cs="Arial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8"/>
          <w:szCs w:val="28"/>
        </w:rPr>
        <w:t>:</w:t>
      </w:r>
    </w:p>
    <w:p w:rsidR="004B0CDC" w:rsidRDefault="004B0CDC">
      <w:pPr>
        <w:spacing w:before="12" w:line="240" w:lineRule="exact"/>
        <w:rPr>
          <w:sz w:val="24"/>
          <w:szCs w:val="24"/>
        </w:rPr>
      </w:pPr>
    </w:p>
    <w:p w:rsidR="004B0CDC" w:rsidRDefault="004D6B09">
      <w:pPr>
        <w:ind w:left="462" w:right="6374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4"/>
          <w:sz w:val="26"/>
          <w:szCs w:val="26"/>
        </w:rPr>
        <w:t>EVA</w:t>
      </w:r>
      <w:r>
        <w:rPr>
          <w:rFonts w:ascii="Arial" w:eastAsia="Arial" w:hAnsi="Arial" w:cs="Arial"/>
          <w:i/>
          <w:spacing w:val="7"/>
          <w:sz w:val="26"/>
          <w:szCs w:val="26"/>
        </w:rPr>
        <w:t>L</w:t>
      </w:r>
      <w:r>
        <w:rPr>
          <w:rFonts w:ascii="Arial" w:eastAsia="Arial" w:hAnsi="Arial" w:cs="Arial"/>
          <w:i/>
          <w:spacing w:val="5"/>
          <w:sz w:val="26"/>
          <w:szCs w:val="26"/>
        </w:rPr>
        <w:t>U</w:t>
      </w:r>
      <w:r>
        <w:rPr>
          <w:rFonts w:ascii="Arial" w:eastAsia="Arial" w:hAnsi="Arial" w:cs="Arial"/>
          <w:i/>
          <w:spacing w:val="4"/>
          <w:sz w:val="26"/>
          <w:szCs w:val="26"/>
        </w:rPr>
        <w:t>A</w:t>
      </w:r>
      <w:r>
        <w:rPr>
          <w:rFonts w:ascii="Arial" w:eastAsia="Arial" w:hAnsi="Arial" w:cs="Arial"/>
          <w:i/>
          <w:spacing w:val="7"/>
          <w:sz w:val="26"/>
          <w:szCs w:val="26"/>
        </w:rPr>
        <w:t>C</w:t>
      </w:r>
      <w:r>
        <w:rPr>
          <w:rFonts w:ascii="Arial" w:eastAsia="Arial" w:hAnsi="Arial" w:cs="Arial"/>
          <w:i/>
          <w:spacing w:val="4"/>
          <w:sz w:val="26"/>
          <w:szCs w:val="26"/>
        </w:rPr>
        <w:t>IÓ</w:t>
      </w:r>
      <w:r>
        <w:rPr>
          <w:rFonts w:ascii="Arial" w:eastAsia="Arial" w:hAnsi="Arial" w:cs="Arial"/>
          <w:i/>
          <w:sz w:val="26"/>
          <w:szCs w:val="26"/>
        </w:rPr>
        <w:t>N</w:t>
      </w:r>
      <w:r>
        <w:rPr>
          <w:rFonts w:ascii="Arial" w:eastAsia="Arial" w:hAnsi="Arial" w:cs="Arial"/>
          <w:i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pacing w:val="5"/>
          <w:sz w:val="26"/>
          <w:szCs w:val="26"/>
        </w:rPr>
        <w:t>F</w:t>
      </w:r>
      <w:r>
        <w:rPr>
          <w:rFonts w:ascii="Arial" w:eastAsia="Arial" w:hAnsi="Arial" w:cs="Arial"/>
          <w:i/>
          <w:spacing w:val="4"/>
          <w:sz w:val="26"/>
          <w:szCs w:val="26"/>
        </w:rPr>
        <w:t>I</w:t>
      </w:r>
      <w:r>
        <w:rPr>
          <w:rFonts w:ascii="Arial" w:eastAsia="Arial" w:hAnsi="Arial" w:cs="Arial"/>
          <w:i/>
          <w:spacing w:val="7"/>
          <w:sz w:val="26"/>
          <w:szCs w:val="26"/>
        </w:rPr>
        <w:t>NA</w:t>
      </w:r>
      <w:r>
        <w:rPr>
          <w:rFonts w:ascii="Arial" w:eastAsia="Arial" w:hAnsi="Arial" w:cs="Arial"/>
          <w:i/>
          <w:sz w:val="26"/>
          <w:szCs w:val="26"/>
        </w:rPr>
        <w:t>L</w:t>
      </w:r>
    </w:p>
    <w:p w:rsidR="004B0CDC" w:rsidRDefault="004D6B09">
      <w:pPr>
        <w:tabs>
          <w:tab w:val="left" w:pos="460"/>
        </w:tabs>
        <w:spacing w:before="38" w:line="275" w:lineRule="auto"/>
        <w:ind w:left="462" w:right="8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propu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esta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 propu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ncre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su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 imp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tabs>
          <w:tab w:val="left" w:pos="460"/>
        </w:tabs>
        <w:spacing w:before="1" w:line="276" w:lineRule="auto"/>
        <w:ind w:left="462" w:right="79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uy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os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ario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de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 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erio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dr</w:t>
      </w:r>
      <w:r>
        <w:rPr>
          <w:rFonts w:ascii="Arial" w:eastAsia="Arial" w:hAnsi="Arial" w:cs="Arial"/>
          <w:spacing w:val="6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ores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 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eren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s.</w:t>
      </w:r>
    </w:p>
    <w:p w:rsidR="004B0CDC" w:rsidRDefault="004D6B09">
      <w:pPr>
        <w:tabs>
          <w:tab w:val="left" w:pos="460"/>
        </w:tabs>
        <w:spacing w:line="275" w:lineRule="auto"/>
        <w:ind w:left="462" w:right="86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●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ue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pli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ue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acti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B0CDC">
      <w:pPr>
        <w:spacing w:line="200" w:lineRule="exact"/>
      </w:pPr>
    </w:p>
    <w:p w:rsidR="004B0CDC" w:rsidRDefault="004B0CDC">
      <w:pPr>
        <w:spacing w:before="2" w:line="280" w:lineRule="exact"/>
        <w:rPr>
          <w:sz w:val="28"/>
          <w:szCs w:val="28"/>
        </w:rPr>
      </w:pPr>
    </w:p>
    <w:p w:rsidR="004B0CDC" w:rsidRDefault="004D6B09">
      <w:pPr>
        <w:ind w:left="462" w:right="6944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t>E</w:t>
      </w:r>
      <w:r>
        <w:rPr>
          <w:rFonts w:ascii="Arial" w:eastAsia="Arial" w:hAnsi="Arial" w:cs="Arial"/>
          <w:spacing w:val="5"/>
          <w:sz w:val="29"/>
          <w:szCs w:val="29"/>
        </w:rPr>
        <w:t>VA</w:t>
      </w:r>
      <w:r>
        <w:rPr>
          <w:rFonts w:ascii="Arial" w:eastAsia="Arial" w:hAnsi="Arial" w:cs="Arial"/>
          <w:spacing w:val="4"/>
          <w:sz w:val="29"/>
          <w:szCs w:val="29"/>
        </w:rPr>
        <w:t>LU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Ó</w:t>
      </w:r>
      <w:r>
        <w:rPr>
          <w:rFonts w:ascii="Arial" w:eastAsia="Arial" w:hAnsi="Arial" w:cs="Arial"/>
          <w:sz w:val="29"/>
          <w:szCs w:val="29"/>
        </w:rPr>
        <w:t>N</w:t>
      </w:r>
    </w:p>
    <w:p w:rsidR="004B0CDC" w:rsidRDefault="004D6B09">
      <w:pPr>
        <w:spacing w:before="63" w:line="276" w:lineRule="auto"/>
        <w:ind w:left="462" w:right="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rso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mp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ña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st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ctic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En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, 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tro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á </w:t>
      </w:r>
      <w:r>
        <w:rPr>
          <w:rFonts w:ascii="Arial" w:eastAsia="Arial" w:hAnsi="Arial" w:cs="Arial"/>
          <w:spacing w:val="1"/>
          <w:sz w:val="24"/>
          <w:szCs w:val="24"/>
        </w:rPr>
        <w:t>ob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pa</w:t>
      </w:r>
      <w:r>
        <w:rPr>
          <w:rFonts w:ascii="Arial" w:eastAsia="Arial" w:hAnsi="Arial" w:cs="Arial"/>
          <w:sz w:val="24"/>
          <w:szCs w:val="24"/>
        </w:rPr>
        <w:t>rtir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 re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istros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luci</w:t>
      </w:r>
      <w:r>
        <w:rPr>
          <w:rFonts w:ascii="Arial" w:eastAsia="Arial" w:hAnsi="Arial" w:cs="Arial"/>
          <w:spacing w:val="-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ob</w:t>
      </w:r>
      <w:r>
        <w:rPr>
          <w:rFonts w:ascii="Arial" w:eastAsia="Arial" w:hAnsi="Arial" w:cs="Arial"/>
          <w:sz w:val="24"/>
          <w:szCs w:val="24"/>
        </w:rPr>
        <w:t>je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ind w:left="462" w:right="327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 si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cias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ció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:</w:t>
      </w:r>
    </w:p>
    <w:p w:rsidR="004B0CDC" w:rsidRDefault="004D6B09">
      <w:pPr>
        <w:spacing w:before="41" w:line="276" w:lineRule="auto"/>
        <w:ind w:left="462"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 w:color="000000"/>
        </w:rPr>
        <w:t>D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i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a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g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nó</w:t>
      </w:r>
      <w:r>
        <w:rPr>
          <w:rFonts w:ascii="Arial" w:eastAsia="Arial" w:hAnsi="Arial" w:cs="Arial"/>
          <w:sz w:val="24"/>
          <w:szCs w:val="24"/>
          <w:u w:val="single" w:color="000000"/>
        </w:rPr>
        <w:t>stic</w:t>
      </w:r>
      <w:r>
        <w:rPr>
          <w:rFonts w:ascii="Arial" w:eastAsia="Arial" w:hAnsi="Arial" w:cs="Arial"/>
          <w:spacing w:val="2"/>
          <w:sz w:val="24"/>
          <w:szCs w:val="24"/>
          <w:u w:val="single" w:color="000000"/>
        </w:rPr>
        <w:t>a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je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 sit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ñan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á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</w:t>
      </w:r>
      <w:r>
        <w:rPr>
          <w:rFonts w:ascii="Arial" w:eastAsia="Arial" w:hAnsi="Arial" w:cs="Arial"/>
          <w:sz w:val="24"/>
          <w:szCs w:val="24"/>
        </w:rPr>
        <w:t>reciación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las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stra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 xml:space="preserve">ias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los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z w:val="24"/>
          <w:szCs w:val="24"/>
        </w:rPr>
        <w:t xml:space="preserve">s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o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sí   t</w:t>
      </w:r>
      <w:r>
        <w:rPr>
          <w:rFonts w:ascii="Arial" w:eastAsia="Arial" w:hAnsi="Arial" w:cs="Arial"/>
          <w:spacing w:val="1"/>
          <w:sz w:val="24"/>
          <w:szCs w:val="24"/>
        </w:rPr>
        <w:t>amb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é</w:t>
      </w:r>
      <w:r>
        <w:rPr>
          <w:rFonts w:ascii="Arial" w:eastAsia="Arial" w:hAnsi="Arial" w:cs="Arial"/>
          <w:sz w:val="24"/>
          <w:szCs w:val="24"/>
        </w:rPr>
        <w:t xml:space="preserve">n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ta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relaci</w:t>
      </w:r>
      <w:r>
        <w:rPr>
          <w:rFonts w:ascii="Arial" w:eastAsia="Arial" w:hAnsi="Arial" w:cs="Arial"/>
          <w:spacing w:val="-2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z w:val="24"/>
          <w:szCs w:val="24"/>
        </w:rPr>
        <w:t>rc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mb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mun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qu</w:t>
      </w:r>
      <w:r>
        <w:rPr>
          <w:rFonts w:ascii="Arial" w:eastAsia="Arial" w:hAnsi="Arial" w:cs="Arial"/>
          <w:sz w:val="24"/>
          <w:szCs w:val="24"/>
        </w:rPr>
        <w:t>e 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strucci</w:t>
      </w:r>
      <w:r>
        <w:rPr>
          <w:rFonts w:ascii="Arial" w:eastAsia="Arial" w:hAnsi="Arial" w:cs="Arial"/>
          <w:spacing w:val="-2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ono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.</w:t>
      </w:r>
    </w:p>
    <w:p w:rsidR="004B0CDC" w:rsidRDefault="004D6B09">
      <w:pPr>
        <w:spacing w:before="3" w:line="276" w:lineRule="auto"/>
        <w:ind w:left="462"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 w:color="000000"/>
        </w:rPr>
        <w:t>Proc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e</w:t>
      </w:r>
      <w:r>
        <w:rPr>
          <w:rFonts w:ascii="Arial" w:eastAsia="Arial" w:hAnsi="Arial" w:cs="Arial"/>
          <w:sz w:val="24"/>
          <w:szCs w:val="24"/>
          <w:u w:val="single" w:color="000000"/>
        </w:rPr>
        <w:t>s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u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a</w:t>
      </w:r>
      <w:r>
        <w:rPr>
          <w:rFonts w:ascii="Arial" w:eastAsia="Arial" w:hAnsi="Arial" w:cs="Arial"/>
          <w:sz w:val="24"/>
          <w:szCs w:val="24"/>
          <w:u w:val="single" w:color="000000"/>
        </w:rPr>
        <w:t>l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ción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istro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tro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de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reso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ndo</w:t>
      </w:r>
      <w:r>
        <w:rPr>
          <w:rFonts w:ascii="Arial" w:eastAsia="Arial" w:hAnsi="Arial" w:cs="Arial"/>
          <w:sz w:val="24"/>
          <w:szCs w:val="24"/>
        </w:rPr>
        <w:t xml:space="preserve">s,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je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 la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ción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stra</w:t>
      </w:r>
      <w:r>
        <w:rPr>
          <w:rFonts w:ascii="Arial" w:eastAsia="Arial" w:hAnsi="Arial" w:cs="Arial"/>
          <w:spacing w:val="-1"/>
          <w:sz w:val="24"/>
          <w:szCs w:val="24"/>
        </w:rPr>
        <w:t>teg</w:t>
      </w:r>
      <w:r>
        <w:rPr>
          <w:rFonts w:ascii="Arial" w:eastAsia="Arial" w:hAnsi="Arial" w:cs="Arial"/>
          <w:sz w:val="24"/>
          <w:szCs w:val="24"/>
        </w:rPr>
        <w:t>ias.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til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uade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apa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ado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 re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istros: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uen</w:t>
      </w:r>
      <w:r>
        <w:rPr>
          <w:rFonts w:ascii="Arial" w:eastAsia="Arial" w:hAnsi="Arial" w:cs="Arial"/>
          <w:sz w:val="24"/>
          <w:szCs w:val="24"/>
        </w:rPr>
        <w:t>tro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cci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jos </w:t>
      </w:r>
      <w:r>
        <w:rPr>
          <w:rFonts w:ascii="Arial" w:eastAsia="Arial" w:hAnsi="Arial" w:cs="Arial"/>
          <w:spacing w:val="1"/>
          <w:sz w:val="24"/>
          <w:szCs w:val="24"/>
        </w:rPr>
        <w:t>dom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ada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po</w:t>
      </w:r>
      <w:r>
        <w:rPr>
          <w:rFonts w:ascii="Arial" w:eastAsia="Arial" w:hAnsi="Arial" w:cs="Arial"/>
          <w:sz w:val="24"/>
          <w:szCs w:val="24"/>
        </w:rPr>
        <w:t>r los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 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les,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c.</w:t>
      </w:r>
    </w:p>
    <w:p w:rsidR="004B0CDC" w:rsidRDefault="004D6B09">
      <w:pPr>
        <w:spacing w:line="276" w:lineRule="auto"/>
        <w:ind w:left="462" w:right="8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 w:color="000000"/>
        </w:rPr>
        <w:t>Fin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a</w:t>
      </w:r>
      <w:r>
        <w:rPr>
          <w:rFonts w:ascii="Arial" w:eastAsia="Arial" w:hAnsi="Arial" w:cs="Arial"/>
          <w:sz w:val="24"/>
          <w:szCs w:val="24"/>
          <w:u w:val="single" w:color="000000"/>
        </w:rPr>
        <w:t>l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cial,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scr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aná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ñan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cial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lecci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 y f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eó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abo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rso.</w:t>
      </w:r>
    </w:p>
    <w:p w:rsidR="004B0CDC" w:rsidRDefault="004B0CDC">
      <w:pPr>
        <w:spacing w:line="200" w:lineRule="exact"/>
      </w:pPr>
    </w:p>
    <w:p w:rsidR="004B0CDC" w:rsidRDefault="004B0CDC">
      <w:pPr>
        <w:spacing w:before="18" w:line="260" w:lineRule="exact"/>
        <w:rPr>
          <w:sz w:val="26"/>
          <w:szCs w:val="26"/>
        </w:rPr>
      </w:pPr>
    </w:p>
    <w:p w:rsidR="004B0CDC" w:rsidRDefault="004D6B09">
      <w:pPr>
        <w:ind w:left="462" w:right="6613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CR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pacing w:val="4"/>
          <w:sz w:val="29"/>
          <w:szCs w:val="29"/>
        </w:rPr>
        <w:t>D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7"/>
          <w:sz w:val="29"/>
          <w:szCs w:val="29"/>
        </w:rPr>
        <w:t>Ó</w:t>
      </w:r>
      <w:r>
        <w:rPr>
          <w:rFonts w:ascii="Arial" w:eastAsia="Arial" w:hAnsi="Arial" w:cs="Arial"/>
          <w:sz w:val="29"/>
          <w:szCs w:val="29"/>
        </w:rPr>
        <w:t>N</w:t>
      </w:r>
    </w:p>
    <w:p w:rsidR="004B0CDC" w:rsidRDefault="004D6B09">
      <w:pPr>
        <w:spacing w:before="63"/>
        <w:ind w:left="462" w:right="238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ra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 el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rso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rá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cit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:</w:t>
      </w:r>
    </w:p>
    <w:p w:rsidR="004B0CDC" w:rsidRDefault="004D6B09">
      <w:pPr>
        <w:spacing w:before="41" w:line="277" w:lineRule="auto"/>
        <w:ind w:left="462" w:right="1065"/>
        <w:rPr>
          <w:rFonts w:ascii="Arial" w:eastAsia="Arial" w:hAnsi="Arial" w:cs="Arial"/>
          <w:sz w:val="24"/>
          <w:szCs w:val="24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Cu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r lo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85</w:t>
      </w:r>
      <w:r>
        <w:rPr>
          <w:rFonts w:ascii="Arial" w:eastAsia="Arial" w:hAnsi="Arial" w:cs="Arial"/>
          <w:sz w:val="24"/>
          <w:szCs w:val="24"/>
        </w:rPr>
        <w:t>%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sist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cial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s. 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ame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D6B09">
      <w:pPr>
        <w:spacing w:before="74"/>
        <w:ind w:left="462" w:right="28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D6B09">
      <w:pPr>
        <w:spacing w:before="43"/>
        <w:ind w:left="462" w:right="57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s 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cias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ó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scr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s.</w:t>
      </w: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before="9" w:line="200" w:lineRule="exact"/>
      </w:pPr>
    </w:p>
    <w:p w:rsidR="004B0CDC" w:rsidRDefault="004D6B09">
      <w:pPr>
        <w:ind w:left="462" w:right="3986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t>P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pacing w:val="5"/>
          <w:sz w:val="29"/>
          <w:szCs w:val="29"/>
        </w:rPr>
        <w:t>ESE</w:t>
      </w:r>
      <w:r>
        <w:rPr>
          <w:rFonts w:ascii="Arial" w:eastAsia="Arial" w:hAnsi="Arial" w:cs="Arial"/>
          <w:spacing w:val="4"/>
          <w:sz w:val="29"/>
          <w:szCs w:val="29"/>
        </w:rPr>
        <w:t>N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Ó</w:t>
      </w:r>
      <w:r>
        <w:rPr>
          <w:rFonts w:ascii="Arial" w:eastAsia="Arial" w:hAnsi="Arial" w:cs="Arial"/>
          <w:sz w:val="29"/>
          <w:szCs w:val="29"/>
        </w:rPr>
        <w:t>N</w:t>
      </w:r>
      <w:r>
        <w:rPr>
          <w:rFonts w:ascii="Arial" w:eastAsia="Arial" w:hAnsi="Arial" w:cs="Arial"/>
          <w:spacing w:val="12"/>
          <w:sz w:val="29"/>
          <w:szCs w:val="29"/>
        </w:rPr>
        <w:t xml:space="preserve"> </w:t>
      </w:r>
      <w:r>
        <w:rPr>
          <w:rFonts w:ascii="Arial" w:eastAsia="Arial" w:hAnsi="Arial" w:cs="Arial"/>
          <w:spacing w:val="4"/>
          <w:sz w:val="29"/>
          <w:szCs w:val="29"/>
        </w:rPr>
        <w:t>D</w:t>
      </w:r>
      <w:r>
        <w:rPr>
          <w:rFonts w:ascii="Arial" w:eastAsia="Arial" w:hAnsi="Arial" w:cs="Arial"/>
          <w:sz w:val="29"/>
          <w:szCs w:val="29"/>
        </w:rPr>
        <w:t>E</w:t>
      </w:r>
      <w:r>
        <w:rPr>
          <w:rFonts w:ascii="Arial" w:eastAsia="Arial" w:hAnsi="Arial" w:cs="Arial"/>
          <w:spacing w:val="15"/>
          <w:sz w:val="29"/>
          <w:szCs w:val="29"/>
        </w:rPr>
        <w:t xml:space="preserve"> </w:t>
      </w:r>
      <w:r>
        <w:rPr>
          <w:rFonts w:ascii="Arial" w:eastAsia="Arial" w:hAnsi="Arial" w:cs="Arial"/>
          <w:spacing w:val="5"/>
          <w:sz w:val="36"/>
          <w:szCs w:val="36"/>
        </w:rPr>
        <w:t>M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L</w:t>
      </w:r>
      <w:r>
        <w:rPr>
          <w:rFonts w:ascii="Arial" w:eastAsia="Arial" w:hAnsi="Arial" w:cs="Arial"/>
          <w:spacing w:val="3"/>
          <w:sz w:val="29"/>
          <w:szCs w:val="29"/>
        </w:rPr>
        <w:t>E</w:t>
      </w:r>
      <w:r>
        <w:rPr>
          <w:rFonts w:ascii="Arial" w:eastAsia="Arial" w:hAnsi="Arial" w:cs="Arial"/>
          <w:sz w:val="29"/>
          <w:szCs w:val="29"/>
        </w:rPr>
        <w:t>S</w:t>
      </w:r>
    </w:p>
    <w:p w:rsidR="004B0CDC" w:rsidRDefault="004D6B09">
      <w:pPr>
        <w:spacing w:before="63" w:line="276" w:lineRule="auto"/>
        <w:ind w:left="462" w:right="7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má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iblio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rá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rán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ñan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z w:val="24"/>
          <w:szCs w:val="24"/>
        </w:rPr>
        <w:t>cci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5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istro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 clas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 rela</w:t>
      </w:r>
      <w:r>
        <w:rPr>
          <w:rFonts w:ascii="Arial" w:eastAsia="Arial" w:hAnsi="Arial" w:cs="Arial"/>
          <w:spacing w:val="1"/>
          <w:sz w:val="24"/>
          <w:szCs w:val="24"/>
        </w:rPr>
        <w:t>to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cias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icaci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cio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</w:p>
    <w:p w:rsidR="004B0CDC" w:rsidRDefault="004B0CDC">
      <w:pPr>
        <w:spacing w:before="9" w:line="160" w:lineRule="exact"/>
        <w:rPr>
          <w:sz w:val="16"/>
          <w:szCs w:val="16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ind w:left="462" w:right="3162"/>
        <w:jc w:val="both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t>B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5"/>
          <w:sz w:val="29"/>
          <w:szCs w:val="29"/>
        </w:rPr>
        <w:t>B</w:t>
      </w:r>
      <w:r>
        <w:rPr>
          <w:rFonts w:ascii="Arial" w:eastAsia="Arial" w:hAnsi="Arial" w:cs="Arial"/>
          <w:spacing w:val="4"/>
          <w:sz w:val="29"/>
          <w:szCs w:val="29"/>
        </w:rPr>
        <w:t>L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OGR</w:t>
      </w:r>
      <w:r>
        <w:rPr>
          <w:rFonts w:ascii="Arial" w:eastAsia="Arial" w:hAnsi="Arial" w:cs="Arial"/>
          <w:spacing w:val="5"/>
          <w:sz w:val="29"/>
          <w:szCs w:val="29"/>
        </w:rPr>
        <w:t>AF</w:t>
      </w:r>
      <w:r>
        <w:rPr>
          <w:rFonts w:ascii="Arial" w:eastAsia="Arial" w:hAnsi="Arial" w:cs="Arial"/>
          <w:spacing w:val="6"/>
          <w:sz w:val="29"/>
          <w:szCs w:val="29"/>
        </w:rPr>
        <w:t>Í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9"/>
          <w:sz w:val="29"/>
          <w:szCs w:val="29"/>
        </w:rPr>
        <w:t xml:space="preserve"> </w:t>
      </w:r>
      <w:r>
        <w:rPr>
          <w:rFonts w:ascii="Arial" w:eastAsia="Arial" w:hAnsi="Arial" w:cs="Arial"/>
          <w:spacing w:val="3"/>
          <w:sz w:val="29"/>
          <w:szCs w:val="29"/>
        </w:rPr>
        <w:t>P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11"/>
          <w:sz w:val="29"/>
          <w:szCs w:val="29"/>
        </w:rPr>
        <w:t xml:space="preserve"> 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z w:val="29"/>
          <w:szCs w:val="29"/>
        </w:rPr>
        <w:t>L</w:t>
      </w:r>
      <w:r>
        <w:rPr>
          <w:rFonts w:ascii="Arial" w:eastAsia="Arial" w:hAnsi="Arial" w:cs="Arial"/>
          <w:spacing w:val="15"/>
          <w:sz w:val="29"/>
          <w:szCs w:val="29"/>
        </w:rPr>
        <w:t xml:space="preserve"> </w:t>
      </w:r>
      <w:r>
        <w:rPr>
          <w:rFonts w:ascii="Arial" w:eastAsia="Arial" w:hAnsi="Arial" w:cs="Arial"/>
          <w:spacing w:val="4"/>
          <w:sz w:val="36"/>
          <w:szCs w:val="36"/>
        </w:rPr>
        <w:t>C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3"/>
          <w:sz w:val="29"/>
          <w:szCs w:val="29"/>
        </w:rPr>
        <w:t>P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</w:t>
      </w:r>
      <w:r>
        <w:rPr>
          <w:rFonts w:ascii="Arial" w:eastAsia="Arial" w:hAnsi="Arial" w:cs="Arial"/>
          <w:spacing w:val="3"/>
          <w:sz w:val="29"/>
          <w:szCs w:val="29"/>
        </w:rPr>
        <w:t>I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ND</w:t>
      </w:r>
      <w:r>
        <w:rPr>
          <w:rFonts w:ascii="Arial" w:eastAsia="Arial" w:hAnsi="Arial" w:cs="Arial"/>
          <w:sz w:val="29"/>
          <w:szCs w:val="29"/>
        </w:rPr>
        <w:t>O</w:t>
      </w:r>
    </w:p>
    <w:p w:rsidR="004B0CDC" w:rsidRDefault="004B0CDC">
      <w:pPr>
        <w:spacing w:before="3" w:line="260" w:lineRule="exact"/>
        <w:rPr>
          <w:sz w:val="26"/>
          <w:szCs w:val="26"/>
        </w:rPr>
      </w:pPr>
    </w:p>
    <w:p w:rsidR="004B0CDC" w:rsidRDefault="004D6B09">
      <w:pPr>
        <w:ind w:left="462" w:right="79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TOS</w:t>
      </w:r>
    </w:p>
    <w:p w:rsidR="004B0CDC" w:rsidRDefault="004D6B09">
      <w:pPr>
        <w:spacing w:before="44" w:line="275" w:lineRule="auto"/>
        <w:ind w:left="462" w:right="83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aria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1)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ectos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4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º</w:t>
      </w: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de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a. </w:t>
      </w:r>
      <w:hyperlink r:id="rId46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ce.ne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e/nu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os/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4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2.h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l</w:t>
        </w:r>
      </w:hyperlink>
    </w:p>
    <w:p w:rsidR="004B0CDC" w:rsidRDefault="004D6B09">
      <w:pPr>
        <w:spacing w:before="1" w:line="276" w:lineRule="auto"/>
        <w:ind w:left="462" w:right="78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Ju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da oc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grac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ón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al   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-33"/>
          <w:sz w:val="22"/>
          <w:szCs w:val="22"/>
        </w:rPr>
        <w:t xml:space="preserve"> </w:t>
      </w:r>
      <w:hyperlink r:id="rId47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pr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sp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co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9/l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ul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as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</w:rPr>
          <w:t xml:space="preserve"> </w:t>
        </w:r>
      </w:hyperlink>
      <w:hyperlink r:id="rId48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propu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l</w:t>
        </w:r>
      </w:hyperlink>
    </w:p>
    <w:p w:rsidR="004B0CDC" w:rsidRDefault="004D6B09">
      <w:pPr>
        <w:spacing w:line="275" w:lineRule="auto"/>
        <w:ind w:left="462" w:right="85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prend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  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 xml:space="preserve">ar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con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as,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s. </w:t>
      </w:r>
      <w:r>
        <w:rPr>
          <w:rFonts w:ascii="Arial" w:eastAsia="Arial" w:hAnsi="Arial" w:cs="Arial"/>
          <w:color w:val="1154CC"/>
          <w:spacing w:val="-59"/>
          <w:sz w:val="22"/>
          <w:szCs w:val="22"/>
        </w:rPr>
        <w:t xml:space="preserve"> </w:t>
      </w:r>
      <w:hyperlink r:id="rId49"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ww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w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color w:val="1154CC"/>
            <w:spacing w:val="2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rt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al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com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m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x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/m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dl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e/l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ura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ce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4.p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d</w:t>
        </w:r>
      </w:hyperlink>
      <w:hyperlink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f</w:t>
        </w:r>
      </w:hyperlink>
    </w:p>
    <w:p w:rsidR="004B0CDC" w:rsidRDefault="004D6B09">
      <w:pPr>
        <w:spacing w:before="1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m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era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al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40"/>
        <w:ind w:left="462" w:right="6777"/>
        <w:jc w:val="both"/>
        <w:rPr>
          <w:rFonts w:ascii="Arial" w:eastAsia="Arial" w:hAnsi="Arial" w:cs="Arial"/>
          <w:sz w:val="24"/>
          <w:szCs w:val="24"/>
        </w:rPr>
      </w:pPr>
      <w:hyperlink r:id="rId50"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tp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/b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it.l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18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sz w:val="24"/>
            <w:szCs w:val="24"/>
            <w:u w:val="single" w:color="0000FF"/>
          </w:rPr>
          <w:t>w</w:t>
        </w:r>
      </w:hyperlink>
      <w:hyperlink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im</w:t>
        </w:r>
      </w:hyperlink>
    </w:p>
    <w:p w:rsidR="004B0CDC" w:rsidRDefault="004D6B09">
      <w:pPr>
        <w:spacing w:before="40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color w:val="0000FF"/>
          <w:spacing w:val="-57"/>
          <w:sz w:val="22"/>
          <w:szCs w:val="22"/>
        </w:rPr>
        <w:t xml:space="preserve"> </w:t>
      </w:r>
      <w:hyperlink r:id="rId51"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SRP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8</w:t>
        </w:r>
      </w:hyperlink>
    </w:p>
    <w:p w:rsidR="004B0CDC" w:rsidRDefault="004D6B09">
      <w:pPr>
        <w:spacing w:line="280" w:lineRule="atLeast"/>
        <w:ind w:left="462" w:right="1787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6.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 xml:space="preserve">l Jordi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 sob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Ens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ñ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a </w:t>
      </w:r>
      <w:hyperlink r:id="rId52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a.cen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es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ord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es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z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a/</w:t>
        </w:r>
      </w:hyperlink>
    </w:p>
    <w:p w:rsidR="004B0CDC" w:rsidRDefault="004B0CDC">
      <w:pPr>
        <w:spacing w:before="3" w:line="100" w:lineRule="exact"/>
        <w:rPr>
          <w:sz w:val="10"/>
          <w:szCs w:val="10"/>
        </w:rPr>
      </w:pPr>
    </w:p>
    <w:p w:rsidR="004B0CDC" w:rsidRDefault="004B0CDC">
      <w:pPr>
        <w:spacing w:line="200" w:lineRule="exact"/>
      </w:pPr>
    </w:p>
    <w:p w:rsidR="004B0CDC" w:rsidRDefault="004B0CDC">
      <w:pPr>
        <w:spacing w:line="200" w:lineRule="exact"/>
      </w:pPr>
    </w:p>
    <w:p w:rsidR="004B0CDC" w:rsidRDefault="004D6B09">
      <w:pPr>
        <w:spacing w:before="25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8"/>
          <w:szCs w:val="28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4B0CDC" w:rsidRDefault="004D6B09">
      <w:pPr>
        <w:spacing w:before="41" w:line="277" w:lineRule="auto"/>
        <w:ind w:left="462" w:right="2300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7.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 xml:space="preserve">l Jordi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hyperlink r:id="rId53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e.co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atch?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=R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_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7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_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y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</w:t>
        </w:r>
      </w:hyperlink>
    </w:p>
    <w:p w:rsidR="004B0CDC" w:rsidRDefault="004D6B09">
      <w:pPr>
        <w:spacing w:line="240" w:lineRule="exact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8.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 xml:space="preserve">l Jordi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</w:p>
    <w:p w:rsidR="004B0CDC" w:rsidRDefault="004D6B09">
      <w:pPr>
        <w:spacing w:before="38"/>
        <w:ind w:left="462"/>
        <w:rPr>
          <w:rFonts w:ascii="Arial" w:eastAsia="Arial" w:hAnsi="Arial" w:cs="Arial"/>
          <w:sz w:val="22"/>
          <w:szCs w:val="22"/>
        </w:rPr>
      </w:pPr>
      <w:hyperlink r:id="rId54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e.co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atch?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=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0r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1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g</w:t>
        </w:r>
      </w:hyperlink>
    </w:p>
    <w:p w:rsidR="004B0CDC" w:rsidRDefault="004D6B09">
      <w:pPr>
        <w:spacing w:before="37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9.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 xml:space="preserve">l Jordi ,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ún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z w:val="22"/>
          <w:szCs w:val="22"/>
        </w:rPr>
        <w:t>K</w:t>
      </w:r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hyperlink r:id="rId55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e.co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atch?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=5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5"/>
            <w:sz w:val="22"/>
            <w:szCs w:val="22"/>
            <w:u w:val="single" w:color="0000FF"/>
          </w:rPr>
          <w:t>7</w:t>
        </w:r>
        <w:r>
          <w:rPr>
            <w:rFonts w:ascii="Arial" w:eastAsia="Arial" w:hAnsi="Arial" w:cs="Arial"/>
            <w:color w:val="0000FF"/>
            <w:spacing w:val="7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4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X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I</w:t>
        </w:r>
      </w:hyperlink>
    </w:p>
    <w:p w:rsidR="004B0CDC" w:rsidRDefault="004D6B09">
      <w:pPr>
        <w:spacing w:before="37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 el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z w:val="22"/>
          <w:szCs w:val="22"/>
        </w:rPr>
        <w:t>K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  <w:sectPr w:rsidR="004B0CDC">
          <w:pgSz w:w="12240" w:h="15840"/>
          <w:pgMar w:top="1340" w:right="1580" w:bottom="280" w:left="1240" w:header="0" w:footer="1303" w:gutter="0"/>
          <w:cols w:space="720"/>
        </w:sectPr>
      </w:pPr>
      <w:hyperlink r:id="rId56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e.co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atch?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=H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6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7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_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G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</w:hyperlink>
    </w:p>
    <w:p w:rsidR="004B0CDC" w:rsidRDefault="004D6B09">
      <w:pPr>
        <w:spacing w:before="52"/>
        <w:ind w:left="462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spacing w:val="5"/>
          <w:sz w:val="36"/>
          <w:szCs w:val="36"/>
        </w:rPr>
        <w:lastRenderedPageBreak/>
        <w:t>B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5"/>
          <w:sz w:val="29"/>
          <w:szCs w:val="29"/>
        </w:rPr>
        <w:t>B</w:t>
      </w:r>
      <w:r>
        <w:rPr>
          <w:rFonts w:ascii="Arial" w:eastAsia="Arial" w:hAnsi="Arial" w:cs="Arial"/>
          <w:spacing w:val="4"/>
          <w:sz w:val="29"/>
          <w:szCs w:val="29"/>
        </w:rPr>
        <w:t>L</w:t>
      </w:r>
      <w:r>
        <w:rPr>
          <w:rFonts w:ascii="Arial" w:eastAsia="Arial" w:hAnsi="Arial" w:cs="Arial"/>
          <w:spacing w:val="6"/>
          <w:sz w:val="29"/>
          <w:szCs w:val="29"/>
        </w:rPr>
        <w:t>I</w:t>
      </w:r>
      <w:r>
        <w:rPr>
          <w:rFonts w:ascii="Arial" w:eastAsia="Arial" w:hAnsi="Arial" w:cs="Arial"/>
          <w:spacing w:val="4"/>
          <w:sz w:val="29"/>
          <w:szCs w:val="29"/>
        </w:rPr>
        <w:t>OGR</w:t>
      </w:r>
      <w:r>
        <w:rPr>
          <w:rFonts w:ascii="Arial" w:eastAsia="Arial" w:hAnsi="Arial" w:cs="Arial"/>
          <w:spacing w:val="5"/>
          <w:sz w:val="29"/>
          <w:szCs w:val="29"/>
        </w:rPr>
        <w:t>AF</w:t>
      </w:r>
      <w:r>
        <w:rPr>
          <w:rFonts w:ascii="Arial" w:eastAsia="Arial" w:hAnsi="Arial" w:cs="Arial"/>
          <w:spacing w:val="6"/>
          <w:sz w:val="29"/>
          <w:szCs w:val="29"/>
        </w:rPr>
        <w:t>Í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9"/>
          <w:sz w:val="29"/>
          <w:szCs w:val="29"/>
        </w:rPr>
        <w:t xml:space="preserve"> </w:t>
      </w:r>
      <w:r>
        <w:rPr>
          <w:rFonts w:ascii="Arial" w:eastAsia="Arial" w:hAnsi="Arial" w:cs="Arial"/>
          <w:spacing w:val="3"/>
          <w:sz w:val="29"/>
          <w:szCs w:val="29"/>
        </w:rPr>
        <w:t>P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R</w:t>
      </w:r>
      <w:r>
        <w:rPr>
          <w:rFonts w:ascii="Arial" w:eastAsia="Arial" w:hAnsi="Arial" w:cs="Arial"/>
          <w:sz w:val="29"/>
          <w:szCs w:val="29"/>
        </w:rPr>
        <w:t>A</w:t>
      </w:r>
      <w:r>
        <w:rPr>
          <w:rFonts w:ascii="Arial" w:eastAsia="Arial" w:hAnsi="Arial" w:cs="Arial"/>
          <w:spacing w:val="11"/>
          <w:sz w:val="29"/>
          <w:szCs w:val="29"/>
        </w:rPr>
        <w:t xml:space="preserve"> </w:t>
      </w:r>
      <w:r>
        <w:rPr>
          <w:rFonts w:ascii="Arial" w:eastAsia="Arial" w:hAnsi="Arial" w:cs="Arial"/>
          <w:spacing w:val="5"/>
          <w:sz w:val="29"/>
          <w:szCs w:val="29"/>
        </w:rPr>
        <w:t>E</w:t>
      </w:r>
      <w:r>
        <w:rPr>
          <w:rFonts w:ascii="Arial" w:eastAsia="Arial" w:hAnsi="Arial" w:cs="Arial"/>
          <w:sz w:val="29"/>
          <w:szCs w:val="29"/>
        </w:rPr>
        <w:t>L</w:t>
      </w:r>
      <w:r>
        <w:rPr>
          <w:rFonts w:ascii="Arial" w:eastAsia="Arial" w:hAnsi="Arial" w:cs="Arial"/>
          <w:spacing w:val="15"/>
          <w:sz w:val="29"/>
          <w:szCs w:val="29"/>
        </w:rPr>
        <w:t xml:space="preserve"> </w:t>
      </w:r>
      <w:r>
        <w:rPr>
          <w:rFonts w:ascii="Arial" w:eastAsia="Arial" w:hAnsi="Arial" w:cs="Arial"/>
          <w:spacing w:val="4"/>
          <w:sz w:val="36"/>
          <w:szCs w:val="36"/>
        </w:rPr>
        <w:t>C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3"/>
          <w:sz w:val="29"/>
          <w:szCs w:val="29"/>
        </w:rPr>
        <w:t>P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CI</w:t>
      </w:r>
      <w:r>
        <w:rPr>
          <w:rFonts w:ascii="Arial" w:eastAsia="Arial" w:hAnsi="Arial" w:cs="Arial"/>
          <w:spacing w:val="2"/>
          <w:sz w:val="29"/>
          <w:szCs w:val="29"/>
        </w:rPr>
        <w:t>T</w:t>
      </w:r>
      <w:r>
        <w:rPr>
          <w:rFonts w:ascii="Arial" w:eastAsia="Arial" w:hAnsi="Arial" w:cs="Arial"/>
          <w:spacing w:val="5"/>
          <w:sz w:val="29"/>
          <w:szCs w:val="29"/>
        </w:rPr>
        <w:t>A</w:t>
      </w:r>
      <w:r>
        <w:rPr>
          <w:rFonts w:ascii="Arial" w:eastAsia="Arial" w:hAnsi="Arial" w:cs="Arial"/>
          <w:spacing w:val="4"/>
          <w:sz w:val="29"/>
          <w:szCs w:val="29"/>
        </w:rPr>
        <w:t>DO</w:t>
      </w:r>
      <w:r>
        <w:rPr>
          <w:rFonts w:ascii="Arial" w:eastAsia="Arial" w:hAnsi="Arial" w:cs="Arial"/>
          <w:sz w:val="29"/>
          <w:szCs w:val="29"/>
        </w:rPr>
        <w:t>R</w:t>
      </w:r>
    </w:p>
    <w:p w:rsidR="004B0CDC" w:rsidRDefault="004D6B09">
      <w:pPr>
        <w:spacing w:before="65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1.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 and 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ard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ersity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am</w:t>
      </w:r>
      <w:r>
        <w:rPr>
          <w:rFonts w:ascii="Arial" w:eastAsia="Arial" w:hAnsi="Arial" w:cs="Arial"/>
          <w:spacing w:val="-2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ass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set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d.</w:t>
      </w:r>
    </w:p>
    <w:p w:rsidR="004B0CDC" w:rsidRDefault="004D6B09">
      <w:pPr>
        <w:spacing w:before="37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2.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Fre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Pa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3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g</w:t>
      </w:r>
      <w:r>
        <w:rPr>
          <w:rFonts w:ascii="Arial" w:eastAsia="Arial" w:hAnsi="Arial" w:cs="Arial"/>
          <w:i/>
          <w:sz w:val="22"/>
          <w:szCs w:val="22"/>
        </w:rPr>
        <w:t>o</w:t>
      </w:r>
      <w:r>
        <w:rPr>
          <w:rFonts w:ascii="Arial" w:eastAsia="Arial" w:hAnsi="Arial" w:cs="Arial"/>
          <w:i/>
          <w:spacing w:val="-1"/>
          <w:sz w:val="22"/>
          <w:szCs w:val="22"/>
        </w:rPr>
        <w:t>g</w:t>
      </w:r>
      <w:r>
        <w:rPr>
          <w:rFonts w:ascii="Arial" w:eastAsia="Arial" w:hAnsi="Arial" w:cs="Arial"/>
          <w:i/>
          <w:spacing w:val="1"/>
          <w:sz w:val="22"/>
          <w:szCs w:val="22"/>
        </w:rPr>
        <w:t>í</w:t>
      </w:r>
      <w:r>
        <w:rPr>
          <w:rFonts w:ascii="Arial" w:eastAsia="Arial" w:hAnsi="Arial" w:cs="Arial"/>
          <w:i/>
          <w:sz w:val="22"/>
          <w:szCs w:val="22"/>
        </w:rPr>
        <w:t>a del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O</w:t>
      </w:r>
      <w:r>
        <w:rPr>
          <w:rFonts w:ascii="Arial" w:eastAsia="Arial" w:hAnsi="Arial" w:cs="Arial"/>
          <w:i/>
          <w:spacing w:val="-3"/>
          <w:sz w:val="22"/>
          <w:szCs w:val="22"/>
        </w:rPr>
        <w:t>p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1"/>
          <w:sz w:val="22"/>
          <w:szCs w:val="22"/>
        </w:rPr>
        <w:t>m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 X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37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3.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r`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</w:p>
    <w:p w:rsidR="004B0CDC" w:rsidRDefault="004D6B09">
      <w:pPr>
        <w:spacing w:before="40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arn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s: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>41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)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393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6. </w:t>
      </w:r>
      <w:hyperlink r:id="rId57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mr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3"/>
            <w:sz w:val="22"/>
            <w:szCs w:val="22"/>
            <w:u w:val="single" w:color="0000FF"/>
          </w:rPr>
          <w:t>f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pl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g/R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ces/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PCK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%20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e.p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d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f</w:t>
        </w:r>
      </w:hyperlink>
    </w:p>
    <w:p w:rsidR="004B0CDC" w:rsidRDefault="004D6B09">
      <w:pPr>
        <w:spacing w:before="37" w:line="276" w:lineRule="auto"/>
        <w:ind w:left="462" w:right="247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4.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scu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a 2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:m</w:t>
      </w:r>
      <w:r>
        <w:rPr>
          <w:rFonts w:ascii="Arial" w:eastAsia="Arial" w:hAnsi="Arial" w:cs="Arial"/>
          <w:sz w:val="22"/>
          <w:szCs w:val="22"/>
        </w:rPr>
        <w:t>ás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á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5"/>
          <w:sz w:val="22"/>
          <w:szCs w:val="22"/>
        </w:rPr>
        <w:t>W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al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or: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os y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soc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X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eso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1"/>
          <w:sz w:val="22"/>
          <w:szCs w:val="22"/>
        </w:rPr>
        <w:t>EDU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 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7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 xml:space="preserve">ca.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es: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5.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La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Trans</w:t>
      </w:r>
      <w:r>
        <w:rPr>
          <w:rFonts w:ascii="Arial" w:eastAsia="Arial" w:hAnsi="Arial" w:cs="Arial"/>
          <w:i/>
          <w:spacing w:val="-1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os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ón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Di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á</w:t>
      </w:r>
      <w:r>
        <w:rPr>
          <w:rFonts w:ascii="Arial" w:eastAsia="Arial" w:hAnsi="Arial" w:cs="Arial"/>
          <w:i/>
          <w:spacing w:val="-2"/>
          <w:sz w:val="22"/>
          <w:szCs w:val="22"/>
        </w:rPr>
        <w:t>c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ca,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 xml:space="preserve">l </w:t>
      </w: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o al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b</w:t>
      </w:r>
      <w:r>
        <w:rPr>
          <w:rFonts w:ascii="Arial" w:eastAsia="Arial" w:hAnsi="Arial" w:cs="Arial"/>
          <w:i/>
          <w:sz w:val="22"/>
          <w:szCs w:val="22"/>
        </w:rPr>
        <w:t>er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ns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ñ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38"/>
        <w:ind w:left="46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</w:p>
    <w:p w:rsidR="004B0CDC" w:rsidRDefault="004D6B09">
      <w:pPr>
        <w:spacing w:before="37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6.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 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el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scu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a Sec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40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7.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ario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ari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DG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</w:p>
    <w:p w:rsidR="004B0CDC" w:rsidRDefault="004D6B09">
      <w:pPr>
        <w:spacing w:before="37"/>
        <w:ind w:left="462"/>
        <w:rPr>
          <w:rFonts w:ascii="Arial" w:eastAsia="Arial" w:hAnsi="Arial" w:cs="Arial"/>
          <w:sz w:val="22"/>
          <w:szCs w:val="22"/>
        </w:rPr>
      </w:pPr>
      <w:hyperlink r:id="rId58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q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X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7J</w:t>
        </w:r>
      </w:hyperlink>
    </w:p>
    <w:p w:rsidR="004B0CDC" w:rsidRDefault="004D6B09">
      <w:pPr>
        <w:spacing w:before="37" w:line="276" w:lineRule="auto"/>
        <w:ind w:left="462" w:right="127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8.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Ju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-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TIC 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color w:val="0000FF"/>
          <w:spacing w:val="-60"/>
          <w:sz w:val="22"/>
          <w:szCs w:val="22"/>
        </w:rPr>
        <w:t xml:space="preserve"> </w:t>
      </w:r>
      <w:hyperlink r:id="rId59"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//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oms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sp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m.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as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</w:rPr>
          <w:t xml:space="preserve"> </w:t>
        </w:r>
      </w:hyperlink>
      <w:hyperlink r:id="rId60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propu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l</w:t>
        </w:r>
      </w:hyperlink>
    </w:p>
    <w:p w:rsidR="004B0CDC" w:rsidRDefault="004D6B09">
      <w:pPr>
        <w:spacing w:line="275" w:lineRule="auto"/>
        <w:ind w:left="462" w:right="1611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9. 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as,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y 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s. </w:t>
      </w:r>
      <w:r>
        <w:rPr>
          <w:rFonts w:ascii="Arial" w:eastAsia="Arial" w:hAnsi="Arial" w:cs="Arial"/>
          <w:color w:val="1154CC"/>
          <w:spacing w:val="-59"/>
          <w:sz w:val="22"/>
          <w:szCs w:val="22"/>
        </w:rPr>
        <w:t xml:space="preserve"> </w:t>
      </w:r>
      <w:hyperlink r:id="rId61"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h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p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: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ww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w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color w:val="1154CC"/>
            <w:spacing w:val="2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v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i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rt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al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com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.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m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x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/m</w:t>
        </w:r>
        <w:r>
          <w:rPr>
            <w:rFonts w:ascii="Arial" w:eastAsia="Arial" w:hAnsi="Arial" w:cs="Arial"/>
            <w:color w:val="1154CC"/>
            <w:spacing w:val="-3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dl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e/l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e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</w:t>
        </w:r>
        <w:r>
          <w:rPr>
            <w:rFonts w:ascii="Arial" w:eastAsia="Arial" w:hAnsi="Arial" w:cs="Arial"/>
            <w:color w:val="1154CC"/>
            <w:spacing w:val="1"/>
            <w:sz w:val="22"/>
            <w:szCs w:val="22"/>
            <w:u w:val="single" w:color="1154CC"/>
          </w:rPr>
          <w:t>t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ura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s</w:t>
        </w:r>
        <w:r>
          <w:rPr>
            <w:rFonts w:ascii="Arial" w:eastAsia="Arial" w:hAnsi="Arial" w:cs="Arial"/>
            <w:color w:val="1154CC"/>
            <w:spacing w:val="4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d</w:t>
        </w:r>
        <w:r>
          <w:rPr>
            <w:rFonts w:ascii="Arial" w:eastAsia="Arial" w:hAnsi="Arial" w:cs="Arial"/>
            <w:color w:val="1154CC"/>
            <w:spacing w:val="-1"/>
            <w:sz w:val="22"/>
            <w:szCs w:val="22"/>
            <w:u w:val="single" w:color="1154CC"/>
          </w:rPr>
          <w:t>o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ce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/</w:t>
        </w:r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4.p</w:t>
        </w:r>
        <w:r>
          <w:rPr>
            <w:rFonts w:ascii="Arial" w:eastAsia="Arial" w:hAnsi="Arial" w:cs="Arial"/>
            <w:color w:val="1154CC"/>
            <w:spacing w:val="-2"/>
            <w:sz w:val="22"/>
            <w:szCs w:val="22"/>
            <w:u w:val="single" w:color="1154CC"/>
          </w:rPr>
          <w:t>d</w:t>
        </w:r>
      </w:hyperlink>
      <w:hyperlink>
        <w:r>
          <w:rPr>
            <w:rFonts w:ascii="Arial" w:eastAsia="Arial" w:hAnsi="Arial" w:cs="Arial"/>
            <w:color w:val="1154CC"/>
            <w:sz w:val="22"/>
            <w:szCs w:val="22"/>
            <w:u w:val="single" w:color="1154CC"/>
          </w:rPr>
          <w:t>f</w:t>
        </w:r>
      </w:hyperlink>
    </w:p>
    <w:p w:rsidR="004B0CDC" w:rsidRDefault="004D6B09">
      <w:pPr>
        <w:spacing w:before="1" w:line="276" w:lineRule="auto"/>
        <w:ind w:left="462" w:right="698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aria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ectos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os 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 xml:space="preserve">ue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compu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.V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4 Nº2.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ame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a. </w:t>
      </w:r>
      <w:hyperlink r:id="rId62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ce.ne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os/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v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4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2.h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m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l</w:t>
        </w:r>
      </w:hyperlink>
    </w:p>
    <w:p w:rsidR="004B0CDC" w:rsidRDefault="004D6B09">
      <w:pPr>
        <w:spacing w:line="275" w:lineRule="auto"/>
        <w:ind w:left="462" w:right="1181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as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cac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escue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a: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 y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pacing w:val="-57"/>
          <w:sz w:val="22"/>
          <w:szCs w:val="22"/>
        </w:rPr>
        <w:t xml:space="preserve"> </w:t>
      </w:r>
      <w:hyperlink r:id="rId63"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ww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ei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es/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d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f</w:t>
        </w:r>
      </w:hyperlink>
    </w:p>
    <w:p w:rsidR="004B0CDC" w:rsidRDefault="004D6B09">
      <w:pPr>
        <w:spacing w:before="1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4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</w:p>
    <w:p w:rsidR="004B0CDC" w:rsidRDefault="004D6B09">
      <w:pPr>
        <w:spacing w:before="38"/>
        <w:ind w:left="462"/>
        <w:rPr>
          <w:rFonts w:ascii="Arial" w:eastAsia="Arial" w:hAnsi="Arial" w:cs="Arial"/>
          <w:sz w:val="24"/>
          <w:szCs w:val="24"/>
        </w:rPr>
      </w:pPr>
      <w:hyperlink r:id="rId64"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tp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/b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it.l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18</w:t>
        </w:r>
        <w:r>
          <w:rPr>
            <w:rFonts w:ascii="Arial" w:eastAsia="Arial" w:hAnsi="Arial" w:cs="Arial"/>
            <w:color w:val="0000FF"/>
            <w:spacing w:val="-2"/>
            <w:sz w:val="24"/>
            <w:szCs w:val="24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sz w:val="24"/>
            <w:szCs w:val="24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sz w:val="24"/>
            <w:szCs w:val="24"/>
            <w:u w:val="single" w:color="0000FF"/>
          </w:rPr>
          <w:t>w</w:t>
        </w:r>
      </w:hyperlink>
      <w:hyperlink>
        <w:r>
          <w:rPr>
            <w:rFonts w:ascii="Arial" w:eastAsia="Arial" w:hAnsi="Arial" w:cs="Arial"/>
            <w:color w:val="0000FF"/>
            <w:sz w:val="24"/>
            <w:szCs w:val="24"/>
            <w:u w:val="single" w:color="0000FF"/>
          </w:rPr>
          <w:t>im</w:t>
        </w:r>
      </w:hyperlink>
    </w:p>
    <w:p w:rsidR="004B0CDC" w:rsidRDefault="004D6B09">
      <w:pPr>
        <w:spacing w:before="42"/>
        <w:ind w:left="1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13.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color w:val="0000FF"/>
          <w:spacing w:val="-57"/>
          <w:sz w:val="22"/>
          <w:szCs w:val="22"/>
        </w:rPr>
        <w:t xml:space="preserve"> </w:t>
      </w:r>
      <w:hyperlink r:id="rId65"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h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y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SRP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8</w:t>
        </w:r>
      </w:hyperlink>
    </w:p>
    <w:p w:rsidR="004B0CDC" w:rsidRDefault="004D6B09">
      <w:pPr>
        <w:spacing w:before="37" w:line="275" w:lineRule="auto"/>
        <w:ind w:left="462" w:right="1787" w:hanging="3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14.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 xml:space="preserve">l Jordi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 sob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Ens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ñ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a </w:t>
      </w:r>
      <w:hyperlink r:id="rId66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</w:t>
        </w:r>
        <w:r>
          <w:rPr>
            <w:rFonts w:ascii="Arial" w:eastAsia="Arial" w:hAnsi="Arial" w:cs="Arial"/>
            <w:color w:val="0000FF"/>
            <w:spacing w:val="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: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a.cen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es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j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ord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0</w:t>
        </w:r>
        <w:r>
          <w:rPr>
            <w:rFonts w:ascii="Arial" w:eastAsia="Arial" w:hAnsi="Arial" w:cs="Arial"/>
            <w:color w:val="0000FF"/>
            <w:spacing w:val="-3"/>
            <w:sz w:val="22"/>
            <w:szCs w:val="22"/>
            <w:u w:val="single" w:color="0000FF"/>
          </w:rPr>
          <w:t>2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1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9/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c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s-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de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-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se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z</w:t>
        </w:r>
      </w:hyperlink>
      <w:hyperlink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a/</w:t>
        </w:r>
      </w:hyperlink>
    </w:p>
    <w:sectPr w:rsidR="004B0CDC">
      <w:pgSz w:w="12240" w:h="15840"/>
      <w:pgMar w:top="1360" w:right="1580" w:bottom="280" w:left="1240" w:header="0" w:footer="13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09" w:rsidRDefault="004D6B09">
      <w:r>
        <w:separator/>
      </w:r>
    </w:p>
  </w:endnote>
  <w:endnote w:type="continuationSeparator" w:id="0">
    <w:p w:rsidR="004D6B09" w:rsidRDefault="004D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DC" w:rsidRDefault="00524B97">
    <w:pPr>
      <w:spacing w:line="40" w:lineRule="exact"/>
      <w:rPr>
        <w:sz w:val="4"/>
        <w:szCs w:val="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6512560</wp:posOffset>
              </wp:positionH>
              <wp:positionV relativeFrom="page">
                <wp:posOffset>8982075</wp:posOffset>
              </wp:positionV>
              <wp:extent cx="20637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0CDC" w:rsidRDefault="004D6B09">
                          <w:pPr>
                            <w:spacing w:line="240" w:lineRule="exact"/>
                            <w:ind w:left="40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4B97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8pt;margin-top:707.25pt;width:16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" filled="f" stroked="f">
              <v:textbox inset="0,0,0,0">
                <w:txbxContent>
                  <w:p w:rsidR="004B0CDC" w:rsidRDefault="004D6B09">
                    <w:pPr>
                      <w:spacing w:line="240" w:lineRule="exact"/>
                      <w:ind w:left="40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4B97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09" w:rsidRDefault="004D6B09">
      <w:r>
        <w:separator/>
      </w:r>
    </w:p>
  </w:footnote>
  <w:footnote w:type="continuationSeparator" w:id="0">
    <w:p w:rsidR="004D6B09" w:rsidRDefault="004D6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E0055"/>
    <w:multiLevelType w:val="multilevel"/>
    <w:tmpl w:val="E18EA79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DC"/>
    <w:rsid w:val="004B0CDC"/>
    <w:rsid w:val="004D6B09"/>
    <w:rsid w:val="0052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t.ly/16Brz9h" TargetMode="External"/><Relationship Id="rId18" Type="http://schemas.openxmlformats.org/officeDocument/2006/relationships/hyperlink" Target="http://bit.ly/16Brz9h" TargetMode="External"/><Relationship Id="rId26" Type="http://schemas.openxmlformats.org/officeDocument/2006/relationships/hyperlink" Target="http://www.educ.ar/contenidos/ver?contenido=1144" TargetMode="External"/><Relationship Id="rId39" Type="http://schemas.openxmlformats.org/officeDocument/2006/relationships/hyperlink" Target="http://www.educ.ar/contenidos/ver?contenido=458" TargetMode="External"/><Relationship Id="rId21" Type="http://schemas.openxmlformats.org/officeDocument/2006/relationships/hyperlink" Target="https://shared.com/qmy44qnt3a?s=l" TargetMode="External"/><Relationship Id="rId34" Type="http://schemas.openxmlformats.org/officeDocument/2006/relationships/hyperlink" Target="http://www.educ.ar/contenidos/ver?contenido=416" TargetMode="External"/><Relationship Id="rId42" Type="http://schemas.openxmlformats.org/officeDocument/2006/relationships/hyperlink" Target="http://www.educ.ar/contenidos/ver?contenido=1114" TargetMode="External"/><Relationship Id="rId47" Type="http://schemas.openxmlformats.org/officeDocument/2006/relationships/hyperlink" Target="http://h" TargetMode="External"/><Relationship Id="rId50" Type="http://schemas.openxmlformats.org/officeDocument/2006/relationships/hyperlink" Target="http://bit.ly/18Sawim" TargetMode="External"/><Relationship Id="rId55" Type="http://schemas.openxmlformats.org/officeDocument/2006/relationships/hyperlink" Target="http://h" TargetMode="External"/><Relationship Id="rId63" Type="http://schemas.openxmlformats.org/officeDocument/2006/relationships/hyperlink" Target="http://h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bit.ly/1hqXE7J" TargetMode="External"/><Relationship Id="rId29" Type="http://schemas.openxmlformats.org/officeDocument/2006/relationships/hyperlink" Target="http://www.educ.ar/contenidos/ver?contenido=129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t.ly/ICnCqo" TargetMode="External"/><Relationship Id="rId24" Type="http://schemas.openxmlformats.org/officeDocument/2006/relationships/hyperlink" Target="http://www.educ.ar/contenidos/ver?contenido=519" TargetMode="External"/><Relationship Id="rId32" Type="http://schemas.openxmlformats.org/officeDocument/2006/relationships/hyperlink" Target="http://www.educ.ar/contenidos/ver?contenido=655" TargetMode="External"/><Relationship Id="rId37" Type="http://schemas.openxmlformats.org/officeDocument/2006/relationships/hyperlink" Target="http://www.educ.ar/contenidos/ver?contenido=590" TargetMode="External"/><Relationship Id="rId40" Type="http://schemas.openxmlformats.org/officeDocument/2006/relationships/hyperlink" Target="http://www.educ.ar/contenidos/ver?contenido=618" TargetMode="External"/><Relationship Id="rId45" Type="http://schemas.openxmlformats.org/officeDocument/2006/relationships/hyperlink" Target="http://www.educ.ar/contenidos/ver?contenido=559" TargetMode="External"/><Relationship Id="rId53" Type="http://schemas.openxmlformats.org/officeDocument/2006/relationships/hyperlink" Target="http://h" TargetMode="External"/><Relationship Id="rId58" Type="http://schemas.openxmlformats.org/officeDocument/2006/relationships/hyperlink" Target="http://bit.ly/1hqXE7J" TargetMode="External"/><Relationship Id="rId66" Type="http://schemas.openxmlformats.org/officeDocument/2006/relationships/hyperlink" Target="http://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ly/1hqXE7J" TargetMode="External"/><Relationship Id="rId23" Type="http://schemas.openxmlformats.org/officeDocument/2006/relationships/hyperlink" Target="http://www.educ.ar/contenidos/ver?contenido=1147" TargetMode="External"/><Relationship Id="rId28" Type="http://schemas.openxmlformats.org/officeDocument/2006/relationships/hyperlink" Target="http://www.educ.ar/contenidos/ver?contenido=1276" TargetMode="External"/><Relationship Id="rId36" Type="http://schemas.openxmlformats.org/officeDocument/2006/relationships/hyperlink" Target="http://www.educ.ar/contenidos/ver?contenido=670" TargetMode="External"/><Relationship Id="rId49" Type="http://schemas.openxmlformats.org/officeDocument/2006/relationships/hyperlink" Target="http://h" TargetMode="External"/><Relationship Id="rId57" Type="http://schemas.openxmlformats.org/officeDocument/2006/relationships/hyperlink" Target="http://h" TargetMode="External"/><Relationship Id="rId61" Type="http://schemas.openxmlformats.org/officeDocument/2006/relationships/hyperlink" Target="http://h" TargetMode="External"/><Relationship Id="rId10" Type="http://schemas.openxmlformats.org/officeDocument/2006/relationships/hyperlink" Target="http://bit.ly/16Brz9h" TargetMode="External"/><Relationship Id="rId19" Type="http://schemas.openxmlformats.org/officeDocument/2006/relationships/hyperlink" Target="http://bit.ly/18Sawim" TargetMode="External"/><Relationship Id="rId31" Type="http://schemas.openxmlformats.org/officeDocument/2006/relationships/hyperlink" Target="http://www.educ.ar/contenidos/ver?contenido=517" TargetMode="External"/><Relationship Id="rId44" Type="http://schemas.openxmlformats.org/officeDocument/2006/relationships/hyperlink" Target="http://www.educ.ar/contenidos/ver?contenido=317" TargetMode="External"/><Relationship Id="rId52" Type="http://schemas.openxmlformats.org/officeDocument/2006/relationships/hyperlink" Target="http://h" TargetMode="External"/><Relationship Id="rId60" Type="http://schemas.openxmlformats.org/officeDocument/2006/relationships/hyperlink" Target="http://h" TargetMode="External"/><Relationship Id="rId65" Type="http://schemas.openxmlformats.org/officeDocument/2006/relationships/hyperlink" Target="http://bit.ly/19bSRP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1j7Bian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2.png"/><Relationship Id="rId27" Type="http://schemas.openxmlformats.org/officeDocument/2006/relationships/hyperlink" Target="http://www.educ.ar/contenidos/ver?contenido=1144" TargetMode="External"/><Relationship Id="rId30" Type="http://schemas.openxmlformats.org/officeDocument/2006/relationships/hyperlink" Target="http://www.educ.ar/contenidos/ver?contenido=1131" TargetMode="External"/><Relationship Id="rId35" Type="http://schemas.openxmlformats.org/officeDocument/2006/relationships/hyperlink" Target="http://www.educ.ar/contenidos/ver?contenido=328" TargetMode="External"/><Relationship Id="rId43" Type="http://schemas.openxmlformats.org/officeDocument/2006/relationships/hyperlink" Target="http://www.educ.ar/contenidos/ver?contenido=654" TargetMode="External"/><Relationship Id="rId48" Type="http://schemas.openxmlformats.org/officeDocument/2006/relationships/hyperlink" Target="http://h" TargetMode="External"/><Relationship Id="rId56" Type="http://schemas.openxmlformats.org/officeDocument/2006/relationships/hyperlink" Target="http://h" TargetMode="External"/><Relationship Id="rId64" Type="http://schemas.openxmlformats.org/officeDocument/2006/relationships/hyperlink" Target="http://bit.ly/18Sawim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t.ly/19bSRP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t.ly/1j7Bian" TargetMode="External"/><Relationship Id="rId17" Type="http://schemas.openxmlformats.org/officeDocument/2006/relationships/hyperlink" Target="http://bit.ly/ICnCqo" TargetMode="External"/><Relationship Id="rId25" Type="http://schemas.openxmlformats.org/officeDocument/2006/relationships/hyperlink" Target="http://www.educ.ar/contenidos/ver?contenido=534" TargetMode="External"/><Relationship Id="rId33" Type="http://schemas.openxmlformats.org/officeDocument/2006/relationships/hyperlink" Target="http://www.educ.ar/contenidos/ver?contenido=321" TargetMode="External"/><Relationship Id="rId38" Type="http://schemas.openxmlformats.org/officeDocument/2006/relationships/hyperlink" Target="http://www.educ.ar/contenidos/ver?contenido=1117" TargetMode="External"/><Relationship Id="rId46" Type="http://schemas.openxmlformats.org/officeDocument/2006/relationships/hyperlink" Target="http://h" TargetMode="External"/><Relationship Id="rId59" Type="http://schemas.openxmlformats.org/officeDocument/2006/relationships/hyperlink" Target="http://h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bit.ly/19bSRP8" TargetMode="External"/><Relationship Id="rId41" Type="http://schemas.openxmlformats.org/officeDocument/2006/relationships/hyperlink" Target="http://www.educ.ar/userContent/frontend/Descargas/index?archivo=514e8697-15d0-4dc9-9dcf-255c8a6cb50f&amp;contenido=971" TargetMode="External"/><Relationship Id="rId54" Type="http://schemas.openxmlformats.org/officeDocument/2006/relationships/hyperlink" Target="http://h" TargetMode="External"/><Relationship Id="rId62" Type="http://schemas.openxmlformats.org/officeDocument/2006/relationships/hyperlink" Target="http://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5520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2014-02-11T05:36:00Z</dcterms:created>
  <dcterms:modified xsi:type="dcterms:W3CDTF">2014-02-11T05:36:00Z</dcterms:modified>
</cp:coreProperties>
</file>